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EC276" w14:textId="45D43139" w:rsidR="00467865" w:rsidRDefault="004E28AD" w:rsidP="00CC2766">
      <w:pPr>
        <w:pStyle w:val="Title"/>
      </w:pPr>
      <w:r>
        <w:t>ATTP Consortium Application</w:t>
      </w:r>
    </w:p>
    <w:p w14:paraId="787126E7" w14:textId="77777777" w:rsidR="00056D1A" w:rsidRPr="00056D1A" w:rsidRDefault="00056D1A" w:rsidP="00056D1A"/>
    <w:tbl>
      <w:tblPr>
        <w:tblStyle w:val="TableGrid"/>
        <w:tblW w:w="10070" w:type="dxa"/>
        <w:tblLook w:val="04A0" w:firstRow="1" w:lastRow="0" w:firstColumn="1" w:lastColumn="0" w:noHBand="0" w:noVBand="1"/>
      </w:tblPr>
      <w:tblGrid>
        <w:gridCol w:w="2209"/>
        <w:gridCol w:w="1829"/>
        <w:gridCol w:w="491"/>
        <w:gridCol w:w="1395"/>
        <w:gridCol w:w="2078"/>
        <w:gridCol w:w="2068"/>
      </w:tblGrid>
      <w:tr w:rsidR="001314B2" w:rsidRPr="00056D1A" w14:paraId="445145EA" w14:textId="77777777" w:rsidTr="1C4D8106">
        <w:tc>
          <w:tcPr>
            <w:tcW w:w="10070" w:type="dxa"/>
            <w:gridSpan w:val="6"/>
            <w:shd w:val="clear" w:color="auto" w:fill="DBE5F1" w:themeFill="accent1" w:themeFillTint="33"/>
          </w:tcPr>
          <w:p w14:paraId="34DAD455" w14:textId="1A6226EC" w:rsidR="001314B2" w:rsidRPr="0051710B" w:rsidRDefault="00643192" w:rsidP="00D84452">
            <w:pPr>
              <w:pStyle w:val="ListParagraph"/>
              <w:numPr>
                <w:ilvl w:val="0"/>
                <w:numId w:val="44"/>
              </w:numPr>
              <w:rPr>
                <w:b/>
                <w:bCs/>
                <w:color w:val="548DD4" w:themeColor="text2" w:themeTint="99"/>
                <w:sz w:val="20"/>
                <w:szCs w:val="20"/>
              </w:rPr>
            </w:pPr>
            <w:r w:rsidRPr="0051710B">
              <w:rPr>
                <w:b/>
                <w:bCs/>
                <w:color w:val="548DD4" w:themeColor="text2" w:themeTint="99"/>
                <w:sz w:val="20"/>
                <w:szCs w:val="20"/>
              </w:rPr>
              <w:t>BASIC INFORMATION</w:t>
            </w:r>
          </w:p>
          <w:p w14:paraId="40DEF45C" w14:textId="520EAEA5" w:rsidR="00A94039" w:rsidRPr="00056D1A" w:rsidRDefault="00A94039" w:rsidP="002474BA">
            <w:pPr>
              <w:rPr>
                <w:i/>
                <w:iCs/>
                <w:sz w:val="20"/>
                <w:szCs w:val="20"/>
              </w:rPr>
            </w:pPr>
            <w:r w:rsidRPr="00056D1A">
              <w:rPr>
                <w:i/>
                <w:iCs/>
                <w:sz w:val="20"/>
                <w:szCs w:val="20"/>
              </w:rPr>
              <w:t>(Add more sections for each member think tank)</w:t>
            </w:r>
          </w:p>
        </w:tc>
      </w:tr>
      <w:tr w:rsidR="001314B2" w:rsidRPr="00056D1A" w14:paraId="0C3A6652" w14:textId="77777777" w:rsidTr="1C4D8106">
        <w:tc>
          <w:tcPr>
            <w:tcW w:w="2209" w:type="dxa"/>
          </w:tcPr>
          <w:p w14:paraId="26EB73EB" w14:textId="0DA9CE09" w:rsidR="001314B2" w:rsidRPr="00056D1A" w:rsidRDefault="00D84452" w:rsidP="001314B2">
            <w:pPr>
              <w:jc w:val="right"/>
              <w:rPr>
                <w:i/>
                <w:iCs/>
                <w:sz w:val="20"/>
                <w:szCs w:val="20"/>
              </w:rPr>
            </w:pPr>
            <w:r>
              <w:rPr>
                <w:i/>
                <w:iCs/>
                <w:sz w:val="20"/>
                <w:szCs w:val="20"/>
              </w:rPr>
              <w:t xml:space="preserve">1. </w:t>
            </w:r>
            <w:r w:rsidR="001314B2" w:rsidRPr="00056D1A">
              <w:rPr>
                <w:i/>
                <w:iCs/>
                <w:sz w:val="20"/>
                <w:szCs w:val="20"/>
              </w:rPr>
              <w:t>Lead applicant</w:t>
            </w:r>
            <w:r w:rsidR="002474BA" w:rsidRPr="00056D1A">
              <w:rPr>
                <w:i/>
                <w:iCs/>
                <w:sz w:val="20"/>
                <w:szCs w:val="20"/>
              </w:rPr>
              <w:t xml:space="preserve"> Think Tank </w:t>
            </w:r>
          </w:p>
        </w:tc>
        <w:tc>
          <w:tcPr>
            <w:tcW w:w="7861" w:type="dxa"/>
            <w:gridSpan w:val="5"/>
          </w:tcPr>
          <w:p w14:paraId="31CAD0A5" w14:textId="60E746D5" w:rsidR="001314B2" w:rsidRPr="00056D1A" w:rsidRDefault="001314B2" w:rsidP="000A11D6">
            <w:pPr>
              <w:rPr>
                <w:sz w:val="20"/>
                <w:szCs w:val="20"/>
              </w:rPr>
            </w:pPr>
            <w:r w:rsidRPr="00056D1A">
              <w:rPr>
                <w:sz w:val="20"/>
                <w:szCs w:val="20"/>
              </w:rPr>
              <w:t>Th</w:t>
            </w:r>
            <w:r w:rsidR="00A94039" w:rsidRPr="00056D1A">
              <w:rPr>
                <w:sz w:val="20"/>
                <w:szCs w:val="20"/>
              </w:rPr>
              <w:t>i</w:t>
            </w:r>
            <w:r w:rsidRPr="00056D1A">
              <w:rPr>
                <w:sz w:val="20"/>
                <w:szCs w:val="20"/>
              </w:rPr>
              <w:t xml:space="preserve">nk </w:t>
            </w:r>
            <w:r w:rsidR="002474BA" w:rsidRPr="00056D1A">
              <w:rPr>
                <w:sz w:val="20"/>
                <w:szCs w:val="20"/>
              </w:rPr>
              <w:t>Tank</w:t>
            </w:r>
            <w:r w:rsidRPr="00056D1A">
              <w:rPr>
                <w:sz w:val="20"/>
                <w:szCs w:val="20"/>
              </w:rPr>
              <w:t xml:space="preserve"> </w:t>
            </w:r>
            <w:r w:rsidR="002474BA" w:rsidRPr="00056D1A">
              <w:rPr>
                <w:sz w:val="20"/>
                <w:szCs w:val="20"/>
              </w:rPr>
              <w:t>F</w:t>
            </w:r>
            <w:r w:rsidRPr="00056D1A">
              <w:rPr>
                <w:sz w:val="20"/>
                <w:szCs w:val="20"/>
              </w:rPr>
              <w:t xml:space="preserve">ull </w:t>
            </w:r>
            <w:r w:rsidR="002474BA" w:rsidRPr="00056D1A">
              <w:rPr>
                <w:sz w:val="20"/>
                <w:szCs w:val="20"/>
              </w:rPr>
              <w:t>N</w:t>
            </w:r>
            <w:r w:rsidRPr="00056D1A">
              <w:rPr>
                <w:sz w:val="20"/>
                <w:szCs w:val="20"/>
              </w:rPr>
              <w:t xml:space="preserve">ame </w:t>
            </w:r>
          </w:p>
        </w:tc>
      </w:tr>
      <w:tr w:rsidR="001314B2" w:rsidRPr="00056D1A" w14:paraId="252C35FF" w14:textId="77777777" w:rsidTr="1C4D8106">
        <w:tc>
          <w:tcPr>
            <w:tcW w:w="2209" w:type="dxa"/>
          </w:tcPr>
          <w:p w14:paraId="3774002D" w14:textId="77777777" w:rsidR="001314B2" w:rsidRPr="00056D1A" w:rsidRDefault="001314B2" w:rsidP="000A11D6">
            <w:pPr>
              <w:rPr>
                <w:sz w:val="20"/>
                <w:szCs w:val="20"/>
              </w:rPr>
            </w:pPr>
          </w:p>
        </w:tc>
        <w:tc>
          <w:tcPr>
            <w:tcW w:w="7861" w:type="dxa"/>
            <w:gridSpan w:val="5"/>
          </w:tcPr>
          <w:p w14:paraId="78379483" w14:textId="254344A4" w:rsidR="001314B2" w:rsidRPr="00056D1A" w:rsidRDefault="001314B2" w:rsidP="001314B2">
            <w:pPr>
              <w:pStyle w:val="Footer"/>
              <w:jc w:val="left"/>
              <w:rPr>
                <w:sz w:val="20"/>
                <w:szCs w:val="20"/>
              </w:rPr>
            </w:pPr>
            <w:r w:rsidRPr="00056D1A">
              <w:rPr>
                <w:sz w:val="20"/>
                <w:szCs w:val="20"/>
              </w:rPr>
              <w:t>Year Established</w:t>
            </w:r>
          </w:p>
        </w:tc>
      </w:tr>
      <w:tr w:rsidR="001314B2" w:rsidRPr="00056D1A" w14:paraId="5D7FF4E2" w14:textId="77777777" w:rsidTr="1C4D8106">
        <w:tc>
          <w:tcPr>
            <w:tcW w:w="2209" w:type="dxa"/>
          </w:tcPr>
          <w:p w14:paraId="2C203A79" w14:textId="77777777" w:rsidR="001314B2" w:rsidRPr="00056D1A" w:rsidRDefault="001314B2" w:rsidP="000A11D6">
            <w:pPr>
              <w:rPr>
                <w:sz w:val="20"/>
                <w:szCs w:val="20"/>
              </w:rPr>
            </w:pPr>
          </w:p>
        </w:tc>
        <w:tc>
          <w:tcPr>
            <w:tcW w:w="7861" w:type="dxa"/>
            <w:gridSpan w:val="5"/>
          </w:tcPr>
          <w:p w14:paraId="6B700EB1" w14:textId="20AD0D57" w:rsidR="001314B2" w:rsidRPr="00056D1A" w:rsidRDefault="001314B2" w:rsidP="001314B2">
            <w:pPr>
              <w:pStyle w:val="Footer"/>
              <w:jc w:val="left"/>
              <w:rPr>
                <w:sz w:val="20"/>
                <w:szCs w:val="20"/>
              </w:rPr>
            </w:pPr>
            <w:r w:rsidRPr="00056D1A">
              <w:rPr>
                <w:sz w:val="20"/>
                <w:szCs w:val="20"/>
              </w:rPr>
              <w:t>Location (City, Country)</w:t>
            </w:r>
          </w:p>
        </w:tc>
      </w:tr>
      <w:tr w:rsidR="001314B2" w:rsidRPr="00056D1A" w14:paraId="4230D1C2" w14:textId="77777777" w:rsidTr="1C4D8106">
        <w:tc>
          <w:tcPr>
            <w:tcW w:w="2209" w:type="dxa"/>
          </w:tcPr>
          <w:p w14:paraId="10E262C3" w14:textId="77777777" w:rsidR="001314B2" w:rsidRPr="00056D1A" w:rsidRDefault="001314B2" w:rsidP="000A11D6">
            <w:pPr>
              <w:rPr>
                <w:sz w:val="20"/>
                <w:szCs w:val="20"/>
              </w:rPr>
            </w:pPr>
          </w:p>
        </w:tc>
        <w:tc>
          <w:tcPr>
            <w:tcW w:w="7861" w:type="dxa"/>
            <w:gridSpan w:val="5"/>
          </w:tcPr>
          <w:p w14:paraId="57F39274" w14:textId="638DEE30" w:rsidR="001314B2" w:rsidRPr="00056D1A" w:rsidRDefault="001314B2" w:rsidP="001314B2">
            <w:pPr>
              <w:pStyle w:val="Footer"/>
              <w:jc w:val="left"/>
              <w:rPr>
                <w:sz w:val="20"/>
                <w:szCs w:val="20"/>
              </w:rPr>
            </w:pPr>
            <w:r w:rsidRPr="00056D1A">
              <w:rPr>
                <w:sz w:val="20"/>
                <w:szCs w:val="20"/>
              </w:rPr>
              <w:t>Legal Registration Number</w:t>
            </w:r>
          </w:p>
        </w:tc>
      </w:tr>
      <w:tr w:rsidR="001314B2" w:rsidRPr="00056D1A" w14:paraId="56F38F2D" w14:textId="77777777" w:rsidTr="1C4D8106">
        <w:tc>
          <w:tcPr>
            <w:tcW w:w="2209" w:type="dxa"/>
          </w:tcPr>
          <w:p w14:paraId="65EBE407" w14:textId="77777777" w:rsidR="001314B2" w:rsidRPr="00056D1A" w:rsidRDefault="001314B2" w:rsidP="000A11D6">
            <w:pPr>
              <w:rPr>
                <w:sz w:val="20"/>
                <w:szCs w:val="20"/>
              </w:rPr>
            </w:pPr>
          </w:p>
        </w:tc>
        <w:tc>
          <w:tcPr>
            <w:tcW w:w="7861" w:type="dxa"/>
            <w:gridSpan w:val="5"/>
          </w:tcPr>
          <w:p w14:paraId="2597D79B" w14:textId="15B4A38C" w:rsidR="001314B2" w:rsidRPr="00056D1A" w:rsidRDefault="002474BA" w:rsidP="001314B2">
            <w:pPr>
              <w:pStyle w:val="Footer"/>
              <w:jc w:val="left"/>
              <w:rPr>
                <w:sz w:val="20"/>
                <w:szCs w:val="20"/>
              </w:rPr>
            </w:pPr>
            <w:r w:rsidRPr="00056D1A">
              <w:rPr>
                <w:sz w:val="20"/>
                <w:szCs w:val="20"/>
              </w:rPr>
              <w:t>Number of Full-time staff</w:t>
            </w:r>
          </w:p>
        </w:tc>
      </w:tr>
      <w:tr w:rsidR="001314B2" w:rsidRPr="00056D1A" w14:paraId="0D9A980F" w14:textId="77777777" w:rsidTr="1C4D8106">
        <w:tc>
          <w:tcPr>
            <w:tcW w:w="2209" w:type="dxa"/>
          </w:tcPr>
          <w:p w14:paraId="58C89E98" w14:textId="77777777" w:rsidR="001314B2" w:rsidRPr="00056D1A" w:rsidRDefault="001314B2" w:rsidP="000A11D6">
            <w:pPr>
              <w:rPr>
                <w:sz w:val="20"/>
                <w:szCs w:val="20"/>
              </w:rPr>
            </w:pPr>
          </w:p>
        </w:tc>
        <w:tc>
          <w:tcPr>
            <w:tcW w:w="7861" w:type="dxa"/>
            <w:gridSpan w:val="5"/>
          </w:tcPr>
          <w:p w14:paraId="0555E797" w14:textId="77777777" w:rsidR="001314B2" w:rsidRPr="00056D1A" w:rsidRDefault="002474BA" w:rsidP="000A11D6">
            <w:pPr>
              <w:rPr>
                <w:sz w:val="20"/>
                <w:szCs w:val="20"/>
              </w:rPr>
            </w:pPr>
            <w:r w:rsidRPr="00056D1A">
              <w:rPr>
                <w:sz w:val="20"/>
                <w:szCs w:val="20"/>
              </w:rPr>
              <w:t>Key Contact person:</w:t>
            </w:r>
          </w:p>
          <w:p w14:paraId="3522D7E1" w14:textId="77777777" w:rsidR="002474BA" w:rsidRPr="00056D1A" w:rsidRDefault="002474BA" w:rsidP="002474BA">
            <w:pPr>
              <w:pStyle w:val="Footer"/>
              <w:numPr>
                <w:ilvl w:val="0"/>
                <w:numId w:val="27"/>
              </w:numPr>
              <w:jc w:val="left"/>
              <w:rPr>
                <w:sz w:val="20"/>
                <w:szCs w:val="20"/>
              </w:rPr>
            </w:pPr>
            <w:r w:rsidRPr="00056D1A">
              <w:rPr>
                <w:sz w:val="20"/>
                <w:szCs w:val="20"/>
              </w:rPr>
              <w:t>Name:</w:t>
            </w:r>
          </w:p>
          <w:p w14:paraId="14C091C2" w14:textId="77777777" w:rsidR="002474BA" w:rsidRPr="00056D1A" w:rsidRDefault="002474BA" w:rsidP="002474BA">
            <w:pPr>
              <w:pStyle w:val="Footer"/>
              <w:numPr>
                <w:ilvl w:val="0"/>
                <w:numId w:val="27"/>
              </w:numPr>
              <w:jc w:val="left"/>
              <w:rPr>
                <w:sz w:val="20"/>
                <w:szCs w:val="20"/>
              </w:rPr>
            </w:pPr>
            <w:r w:rsidRPr="00056D1A">
              <w:rPr>
                <w:sz w:val="20"/>
                <w:szCs w:val="20"/>
              </w:rPr>
              <w:t>Position:</w:t>
            </w:r>
          </w:p>
          <w:p w14:paraId="3AA469BD" w14:textId="77777777" w:rsidR="002474BA" w:rsidRPr="00056D1A" w:rsidRDefault="002474BA" w:rsidP="002474BA">
            <w:pPr>
              <w:pStyle w:val="Footer"/>
              <w:numPr>
                <w:ilvl w:val="0"/>
                <w:numId w:val="27"/>
              </w:numPr>
              <w:jc w:val="left"/>
              <w:rPr>
                <w:sz w:val="20"/>
                <w:szCs w:val="20"/>
              </w:rPr>
            </w:pPr>
            <w:r w:rsidRPr="00056D1A">
              <w:rPr>
                <w:sz w:val="20"/>
                <w:szCs w:val="20"/>
              </w:rPr>
              <w:t>Email:</w:t>
            </w:r>
          </w:p>
          <w:p w14:paraId="2379009E" w14:textId="69C69C35" w:rsidR="002474BA" w:rsidRPr="00056D1A" w:rsidRDefault="002474BA" w:rsidP="000A11D6">
            <w:pPr>
              <w:pStyle w:val="Footer"/>
              <w:numPr>
                <w:ilvl w:val="0"/>
                <w:numId w:val="27"/>
              </w:numPr>
              <w:jc w:val="left"/>
              <w:rPr>
                <w:sz w:val="20"/>
                <w:szCs w:val="20"/>
              </w:rPr>
            </w:pPr>
            <w:r w:rsidRPr="00056D1A">
              <w:rPr>
                <w:sz w:val="20"/>
                <w:szCs w:val="20"/>
              </w:rPr>
              <w:t>Phone:</w:t>
            </w:r>
          </w:p>
        </w:tc>
      </w:tr>
      <w:tr w:rsidR="001314B2" w:rsidRPr="00056D1A" w14:paraId="41856B5F" w14:textId="77777777" w:rsidTr="1C4D8106">
        <w:tc>
          <w:tcPr>
            <w:tcW w:w="2209" w:type="dxa"/>
          </w:tcPr>
          <w:p w14:paraId="7EC82587" w14:textId="2DC3EDE7" w:rsidR="001314B2" w:rsidRPr="00056D1A" w:rsidRDefault="00D84452" w:rsidP="002474BA">
            <w:pPr>
              <w:jc w:val="right"/>
              <w:rPr>
                <w:i/>
                <w:iCs/>
                <w:sz w:val="20"/>
                <w:szCs w:val="20"/>
              </w:rPr>
            </w:pPr>
            <w:r>
              <w:rPr>
                <w:i/>
                <w:iCs/>
                <w:sz w:val="20"/>
                <w:szCs w:val="20"/>
              </w:rPr>
              <w:t xml:space="preserve">2. </w:t>
            </w:r>
            <w:r w:rsidR="002474BA" w:rsidRPr="00056D1A">
              <w:rPr>
                <w:i/>
                <w:iCs/>
                <w:sz w:val="20"/>
                <w:szCs w:val="20"/>
              </w:rPr>
              <w:t>Member Thank Tank</w:t>
            </w:r>
            <w:r w:rsidR="00B71E55" w:rsidRPr="00056D1A">
              <w:rPr>
                <w:i/>
                <w:iCs/>
                <w:sz w:val="20"/>
                <w:szCs w:val="20"/>
              </w:rPr>
              <w:t xml:space="preserve"> 1</w:t>
            </w:r>
          </w:p>
        </w:tc>
        <w:tc>
          <w:tcPr>
            <w:tcW w:w="7861" w:type="dxa"/>
            <w:gridSpan w:val="5"/>
          </w:tcPr>
          <w:p w14:paraId="5F54A114" w14:textId="2D42E275" w:rsidR="001314B2" w:rsidRPr="00056D1A" w:rsidRDefault="002474BA" w:rsidP="000A11D6">
            <w:pPr>
              <w:rPr>
                <w:sz w:val="20"/>
                <w:szCs w:val="20"/>
              </w:rPr>
            </w:pPr>
            <w:r w:rsidRPr="00056D1A">
              <w:rPr>
                <w:sz w:val="20"/>
                <w:szCs w:val="20"/>
              </w:rPr>
              <w:t>Think Tank Full Name</w:t>
            </w:r>
          </w:p>
        </w:tc>
      </w:tr>
      <w:tr w:rsidR="002474BA" w:rsidRPr="00056D1A" w14:paraId="1A7DD177" w14:textId="77777777" w:rsidTr="1C4D8106">
        <w:tc>
          <w:tcPr>
            <w:tcW w:w="2209" w:type="dxa"/>
          </w:tcPr>
          <w:p w14:paraId="134BF8C9" w14:textId="77777777" w:rsidR="002474BA" w:rsidRPr="00056D1A" w:rsidRDefault="002474BA" w:rsidP="0091365A">
            <w:pPr>
              <w:rPr>
                <w:sz w:val="20"/>
                <w:szCs w:val="20"/>
              </w:rPr>
            </w:pPr>
          </w:p>
        </w:tc>
        <w:tc>
          <w:tcPr>
            <w:tcW w:w="7861" w:type="dxa"/>
            <w:gridSpan w:val="5"/>
          </w:tcPr>
          <w:p w14:paraId="6493F07D" w14:textId="77777777" w:rsidR="002474BA" w:rsidRPr="00056D1A" w:rsidRDefault="002474BA" w:rsidP="0091365A">
            <w:pPr>
              <w:pStyle w:val="Footer"/>
              <w:jc w:val="left"/>
              <w:rPr>
                <w:sz w:val="20"/>
                <w:szCs w:val="20"/>
              </w:rPr>
            </w:pPr>
            <w:r w:rsidRPr="00056D1A">
              <w:rPr>
                <w:sz w:val="20"/>
                <w:szCs w:val="20"/>
              </w:rPr>
              <w:t>Year Established</w:t>
            </w:r>
          </w:p>
        </w:tc>
      </w:tr>
      <w:tr w:rsidR="002474BA" w:rsidRPr="00056D1A" w14:paraId="4A1326E7" w14:textId="77777777" w:rsidTr="1C4D8106">
        <w:tc>
          <w:tcPr>
            <w:tcW w:w="2209" w:type="dxa"/>
          </w:tcPr>
          <w:p w14:paraId="67D984D7" w14:textId="77777777" w:rsidR="002474BA" w:rsidRPr="00056D1A" w:rsidRDefault="002474BA" w:rsidP="0091365A">
            <w:pPr>
              <w:rPr>
                <w:sz w:val="20"/>
                <w:szCs w:val="20"/>
              </w:rPr>
            </w:pPr>
          </w:p>
        </w:tc>
        <w:tc>
          <w:tcPr>
            <w:tcW w:w="7861" w:type="dxa"/>
            <w:gridSpan w:val="5"/>
          </w:tcPr>
          <w:p w14:paraId="1ECA184E" w14:textId="77777777" w:rsidR="002474BA" w:rsidRPr="00056D1A" w:rsidRDefault="002474BA" w:rsidP="0091365A">
            <w:pPr>
              <w:pStyle w:val="Footer"/>
              <w:jc w:val="left"/>
              <w:rPr>
                <w:sz w:val="20"/>
                <w:szCs w:val="20"/>
              </w:rPr>
            </w:pPr>
            <w:r w:rsidRPr="00056D1A">
              <w:rPr>
                <w:sz w:val="20"/>
                <w:szCs w:val="20"/>
              </w:rPr>
              <w:t>Location (City, Country)</w:t>
            </w:r>
          </w:p>
        </w:tc>
      </w:tr>
      <w:tr w:rsidR="002474BA" w:rsidRPr="00056D1A" w14:paraId="4AD5A4AC" w14:textId="77777777" w:rsidTr="1C4D8106">
        <w:tc>
          <w:tcPr>
            <w:tcW w:w="2209" w:type="dxa"/>
          </w:tcPr>
          <w:p w14:paraId="5BC83918" w14:textId="77777777" w:rsidR="002474BA" w:rsidRPr="00056D1A" w:rsidRDefault="002474BA" w:rsidP="0091365A">
            <w:pPr>
              <w:rPr>
                <w:sz w:val="20"/>
                <w:szCs w:val="20"/>
              </w:rPr>
            </w:pPr>
          </w:p>
        </w:tc>
        <w:tc>
          <w:tcPr>
            <w:tcW w:w="7861" w:type="dxa"/>
            <w:gridSpan w:val="5"/>
          </w:tcPr>
          <w:p w14:paraId="2B432B02" w14:textId="77777777" w:rsidR="002474BA" w:rsidRPr="00056D1A" w:rsidRDefault="002474BA" w:rsidP="0091365A">
            <w:pPr>
              <w:pStyle w:val="Footer"/>
              <w:jc w:val="left"/>
              <w:rPr>
                <w:sz w:val="20"/>
                <w:szCs w:val="20"/>
              </w:rPr>
            </w:pPr>
            <w:r w:rsidRPr="00056D1A">
              <w:rPr>
                <w:sz w:val="20"/>
                <w:szCs w:val="20"/>
              </w:rPr>
              <w:t>Legal Registration Number</w:t>
            </w:r>
          </w:p>
        </w:tc>
      </w:tr>
      <w:tr w:rsidR="002474BA" w:rsidRPr="00056D1A" w14:paraId="4958D66B" w14:textId="77777777" w:rsidTr="1C4D8106">
        <w:tc>
          <w:tcPr>
            <w:tcW w:w="2209" w:type="dxa"/>
          </w:tcPr>
          <w:p w14:paraId="011B3620" w14:textId="77777777" w:rsidR="002474BA" w:rsidRPr="00056D1A" w:rsidRDefault="002474BA" w:rsidP="0091365A">
            <w:pPr>
              <w:rPr>
                <w:sz w:val="20"/>
                <w:szCs w:val="20"/>
              </w:rPr>
            </w:pPr>
          </w:p>
        </w:tc>
        <w:tc>
          <w:tcPr>
            <w:tcW w:w="7861" w:type="dxa"/>
            <w:gridSpan w:val="5"/>
          </w:tcPr>
          <w:p w14:paraId="0BF822B9" w14:textId="377F8BE0" w:rsidR="002474BA" w:rsidRPr="00056D1A" w:rsidRDefault="002474BA" w:rsidP="0091365A">
            <w:pPr>
              <w:pStyle w:val="Footer"/>
              <w:jc w:val="left"/>
              <w:rPr>
                <w:sz w:val="20"/>
                <w:szCs w:val="20"/>
              </w:rPr>
            </w:pPr>
            <w:r w:rsidRPr="00056D1A">
              <w:rPr>
                <w:sz w:val="20"/>
                <w:szCs w:val="20"/>
              </w:rPr>
              <w:t>Number of Full-time staff</w:t>
            </w:r>
          </w:p>
        </w:tc>
      </w:tr>
      <w:tr w:rsidR="002474BA" w:rsidRPr="00056D1A" w14:paraId="3C151013" w14:textId="77777777" w:rsidTr="1C4D8106">
        <w:tc>
          <w:tcPr>
            <w:tcW w:w="2209" w:type="dxa"/>
          </w:tcPr>
          <w:p w14:paraId="1C10CE06" w14:textId="77777777" w:rsidR="002474BA" w:rsidRPr="00056D1A" w:rsidRDefault="002474BA" w:rsidP="0091365A">
            <w:pPr>
              <w:rPr>
                <w:sz w:val="20"/>
                <w:szCs w:val="20"/>
              </w:rPr>
            </w:pPr>
          </w:p>
        </w:tc>
        <w:tc>
          <w:tcPr>
            <w:tcW w:w="7861" w:type="dxa"/>
            <w:gridSpan w:val="5"/>
          </w:tcPr>
          <w:p w14:paraId="4BBC7F3D" w14:textId="77777777" w:rsidR="002474BA" w:rsidRPr="00056D1A" w:rsidRDefault="002474BA" w:rsidP="0091365A">
            <w:pPr>
              <w:rPr>
                <w:sz w:val="20"/>
                <w:szCs w:val="20"/>
              </w:rPr>
            </w:pPr>
            <w:r w:rsidRPr="00056D1A">
              <w:rPr>
                <w:sz w:val="20"/>
                <w:szCs w:val="20"/>
              </w:rPr>
              <w:t>Key Contact person:</w:t>
            </w:r>
          </w:p>
          <w:p w14:paraId="196A36CE" w14:textId="77777777" w:rsidR="002474BA" w:rsidRPr="00056D1A" w:rsidRDefault="002474BA" w:rsidP="0091365A">
            <w:pPr>
              <w:pStyle w:val="Footer"/>
              <w:numPr>
                <w:ilvl w:val="0"/>
                <w:numId w:val="27"/>
              </w:numPr>
              <w:jc w:val="left"/>
              <w:rPr>
                <w:sz w:val="20"/>
                <w:szCs w:val="20"/>
              </w:rPr>
            </w:pPr>
            <w:r w:rsidRPr="00056D1A">
              <w:rPr>
                <w:sz w:val="20"/>
                <w:szCs w:val="20"/>
              </w:rPr>
              <w:t>Name:</w:t>
            </w:r>
          </w:p>
          <w:p w14:paraId="1AC5490A" w14:textId="77777777" w:rsidR="002474BA" w:rsidRPr="00056D1A" w:rsidRDefault="002474BA" w:rsidP="0091365A">
            <w:pPr>
              <w:pStyle w:val="Footer"/>
              <w:numPr>
                <w:ilvl w:val="0"/>
                <w:numId w:val="27"/>
              </w:numPr>
              <w:jc w:val="left"/>
              <w:rPr>
                <w:sz w:val="20"/>
                <w:szCs w:val="20"/>
              </w:rPr>
            </w:pPr>
            <w:r w:rsidRPr="00056D1A">
              <w:rPr>
                <w:sz w:val="20"/>
                <w:szCs w:val="20"/>
              </w:rPr>
              <w:t>Position:</w:t>
            </w:r>
          </w:p>
          <w:p w14:paraId="1D8FD40F" w14:textId="77777777" w:rsidR="002474BA" w:rsidRPr="00056D1A" w:rsidRDefault="002474BA" w:rsidP="0091365A">
            <w:pPr>
              <w:pStyle w:val="Footer"/>
              <w:numPr>
                <w:ilvl w:val="0"/>
                <w:numId w:val="27"/>
              </w:numPr>
              <w:jc w:val="left"/>
              <w:rPr>
                <w:sz w:val="20"/>
                <w:szCs w:val="20"/>
              </w:rPr>
            </w:pPr>
            <w:r w:rsidRPr="00056D1A">
              <w:rPr>
                <w:sz w:val="20"/>
                <w:szCs w:val="20"/>
              </w:rPr>
              <w:t>Email:</w:t>
            </w:r>
          </w:p>
          <w:p w14:paraId="31C70B9B" w14:textId="77777777" w:rsidR="002474BA" w:rsidRPr="00056D1A" w:rsidRDefault="002474BA" w:rsidP="0091365A">
            <w:pPr>
              <w:pStyle w:val="Footer"/>
              <w:numPr>
                <w:ilvl w:val="0"/>
                <w:numId w:val="27"/>
              </w:numPr>
              <w:jc w:val="left"/>
              <w:rPr>
                <w:sz w:val="20"/>
                <w:szCs w:val="20"/>
              </w:rPr>
            </w:pPr>
            <w:r w:rsidRPr="00056D1A">
              <w:rPr>
                <w:sz w:val="20"/>
                <w:szCs w:val="20"/>
              </w:rPr>
              <w:t>Phone:</w:t>
            </w:r>
          </w:p>
        </w:tc>
      </w:tr>
      <w:tr w:rsidR="00806D38" w:rsidRPr="00056D1A" w14:paraId="705C3947" w14:textId="77777777" w:rsidTr="1C4D8106">
        <w:tc>
          <w:tcPr>
            <w:tcW w:w="2209" w:type="dxa"/>
          </w:tcPr>
          <w:p w14:paraId="6D049461" w14:textId="0359D22C" w:rsidR="00806D38" w:rsidRPr="00056D1A" w:rsidRDefault="00D84452" w:rsidP="00806D38">
            <w:pPr>
              <w:jc w:val="right"/>
              <w:rPr>
                <w:sz w:val="20"/>
                <w:szCs w:val="20"/>
              </w:rPr>
            </w:pPr>
            <w:r>
              <w:rPr>
                <w:i/>
                <w:iCs/>
                <w:sz w:val="20"/>
                <w:szCs w:val="20"/>
              </w:rPr>
              <w:t xml:space="preserve">3. </w:t>
            </w:r>
            <w:r w:rsidR="00806D38" w:rsidRPr="00056D1A">
              <w:rPr>
                <w:i/>
                <w:iCs/>
                <w:sz w:val="20"/>
                <w:szCs w:val="20"/>
              </w:rPr>
              <w:t>Member Thank Tank 2</w:t>
            </w:r>
          </w:p>
        </w:tc>
        <w:tc>
          <w:tcPr>
            <w:tcW w:w="7861" w:type="dxa"/>
            <w:gridSpan w:val="5"/>
          </w:tcPr>
          <w:p w14:paraId="63BD4DBD" w14:textId="23BC90EC" w:rsidR="00806D38" w:rsidRPr="00056D1A" w:rsidRDefault="00806D38" w:rsidP="00806D38">
            <w:pPr>
              <w:rPr>
                <w:sz w:val="20"/>
                <w:szCs w:val="20"/>
              </w:rPr>
            </w:pPr>
            <w:r w:rsidRPr="00056D1A">
              <w:rPr>
                <w:sz w:val="20"/>
                <w:szCs w:val="20"/>
              </w:rPr>
              <w:t>Think Tank Full Name</w:t>
            </w:r>
          </w:p>
        </w:tc>
      </w:tr>
      <w:tr w:rsidR="00806D38" w:rsidRPr="00056D1A" w14:paraId="547E6C5F" w14:textId="77777777" w:rsidTr="1C4D8106">
        <w:tc>
          <w:tcPr>
            <w:tcW w:w="2209" w:type="dxa"/>
          </w:tcPr>
          <w:p w14:paraId="1D0E4F08" w14:textId="77777777" w:rsidR="00806D38" w:rsidRPr="00056D1A" w:rsidRDefault="00806D38" w:rsidP="00806D38">
            <w:pPr>
              <w:rPr>
                <w:sz w:val="20"/>
                <w:szCs w:val="20"/>
              </w:rPr>
            </w:pPr>
          </w:p>
        </w:tc>
        <w:tc>
          <w:tcPr>
            <w:tcW w:w="7861" w:type="dxa"/>
            <w:gridSpan w:val="5"/>
          </w:tcPr>
          <w:p w14:paraId="48FAB1A9" w14:textId="1410803C" w:rsidR="00806D38" w:rsidRPr="00056D1A" w:rsidRDefault="00806D38" w:rsidP="00806D38">
            <w:pPr>
              <w:rPr>
                <w:sz w:val="20"/>
                <w:szCs w:val="20"/>
              </w:rPr>
            </w:pPr>
            <w:r w:rsidRPr="00056D1A">
              <w:rPr>
                <w:sz w:val="20"/>
                <w:szCs w:val="20"/>
              </w:rPr>
              <w:t>Year Established</w:t>
            </w:r>
          </w:p>
        </w:tc>
      </w:tr>
      <w:tr w:rsidR="00806D38" w:rsidRPr="00056D1A" w14:paraId="79728942" w14:textId="77777777" w:rsidTr="1C4D8106">
        <w:tc>
          <w:tcPr>
            <w:tcW w:w="2209" w:type="dxa"/>
          </w:tcPr>
          <w:p w14:paraId="11105966" w14:textId="77777777" w:rsidR="00806D38" w:rsidRPr="00056D1A" w:rsidRDefault="00806D38" w:rsidP="00806D38">
            <w:pPr>
              <w:rPr>
                <w:sz w:val="20"/>
                <w:szCs w:val="20"/>
              </w:rPr>
            </w:pPr>
          </w:p>
        </w:tc>
        <w:tc>
          <w:tcPr>
            <w:tcW w:w="7861" w:type="dxa"/>
            <w:gridSpan w:val="5"/>
          </w:tcPr>
          <w:p w14:paraId="3B424C36" w14:textId="581430BF" w:rsidR="00806D38" w:rsidRPr="00056D1A" w:rsidRDefault="00806D38" w:rsidP="00806D38">
            <w:pPr>
              <w:rPr>
                <w:sz w:val="20"/>
                <w:szCs w:val="20"/>
              </w:rPr>
            </w:pPr>
            <w:r w:rsidRPr="00056D1A">
              <w:rPr>
                <w:sz w:val="20"/>
                <w:szCs w:val="20"/>
              </w:rPr>
              <w:t>Location (City, Country)</w:t>
            </w:r>
          </w:p>
        </w:tc>
      </w:tr>
      <w:tr w:rsidR="00806D38" w:rsidRPr="00056D1A" w14:paraId="0EB09B46" w14:textId="77777777" w:rsidTr="1C4D8106">
        <w:tc>
          <w:tcPr>
            <w:tcW w:w="2209" w:type="dxa"/>
          </w:tcPr>
          <w:p w14:paraId="3A089A6B" w14:textId="77777777" w:rsidR="00806D38" w:rsidRPr="00056D1A" w:rsidRDefault="00806D38" w:rsidP="00806D38">
            <w:pPr>
              <w:rPr>
                <w:sz w:val="20"/>
                <w:szCs w:val="20"/>
              </w:rPr>
            </w:pPr>
          </w:p>
        </w:tc>
        <w:tc>
          <w:tcPr>
            <w:tcW w:w="7861" w:type="dxa"/>
            <w:gridSpan w:val="5"/>
          </w:tcPr>
          <w:p w14:paraId="7718D502" w14:textId="199EFD02" w:rsidR="00806D38" w:rsidRPr="00056D1A" w:rsidRDefault="00806D38" w:rsidP="00806D38">
            <w:pPr>
              <w:rPr>
                <w:sz w:val="20"/>
                <w:szCs w:val="20"/>
              </w:rPr>
            </w:pPr>
            <w:r w:rsidRPr="00056D1A">
              <w:rPr>
                <w:sz w:val="20"/>
                <w:szCs w:val="20"/>
              </w:rPr>
              <w:t>Legal Registration Number</w:t>
            </w:r>
          </w:p>
        </w:tc>
      </w:tr>
      <w:tr w:rsidR="00806D38" w:rsidRPr="00056D1A" w14:paraId="51FF628A" w14:textId="77777777" w:rsidTr="1C4D8106">
        <w:tc>
          <w:tcPr>
            <w:tcW w:w="2209" w:type="dxa"/>
          </w:tcPr>
          <w:p w14:paraId="2841957D" w14:textId="77777777" w:rsidR="00806D38" w:rsidRPr="00056D1A" w:rsidRDefault="00806D38" w:rsidP="00806D38">
            <w:pPr>
              <w:rPr>
                <w:sz w:val="20"/>
                <w:szCs w:val="20"/>
              </w:rPr>
            </w:pPr>
          </w:p>
        </w:tc>
        <w:tc>
          <w:tcPr>
            <w:tcW w:w="7861" w:type="dxa"/>
            <w:gridSpan w:val="5"/>
          </w:tcPr>
          <w:p w14:paraId="771093B4" w14:textId="035D059B" w:rsidR="00806D38" w:rsidRPr="00056D1A" w:rsidRDefault="00806D38" w:rsidP="00806D38">
            <w:pPr>
              <w:rPr>
                <w:sz w:val="20"/>
                <w:szCs w:val="20"/>
              </w:rPr>
            </w:pPr>
            <w:r w:rsidRPr="00056D1A">
              <w:rPr>
                <w:sz w:val="20"/>
                <w:szCs w:val="20"/>
              </w:rPr>
              <w:t>Number of Full-time staff</w:t>
            </w:r>
          </w:p>
        </w:tc>
      </w:tr>
      <w:tr w:rsidR="00806D38" w:rsidRPr="00056D1A" w14:paraId="320207C6" w14:textId="77777777" w:rsidTr="1C4D8106">
        <w:tc>
          <w:tcPr>
            <w:tcW w:w="2209" w:type="dxa"/>
          </w:tcPr>
          <w:p w14:paraId="205182AA" w14:textId="77777777" w:rsidR="00806D38" w:rsidRPr="00056D1A" w:rsidRDefault="00806D38" w:rsidP="00806D38">
            <w:pPr>
              <w:rPr>
                <w:sz w:val="20"/>
                <w:szCs w:val="20"/>
              </w:rPr>
            </w:pPr>
          </w:p>
        </w:tc>
        <w:tc>
          <w:tcPr>
            <w:tcW w:w="7861" w:type="dxa"/>
            <w:gridSpan w:val="5"/>
          </w:tcPr>
          <w:p w14:paraId="55FDCF43" w14:textId="77777777" w:rsidR="00806D38" w:rsidRPr="00056D1A" w:rsidRDefault="00806D38" w:rsidP="00806D38">
            <w:pPr>
              <w:rPr>
                <w:sz w:val="20"/>
                <w:szCs w:val="20"/>
              </w:rPr>
            </w:pPr>
            <w:r w:rsidRPr="00056D1A">
              <w:rPr>
                <w:sz w:val="20"/>
                <w:szCs w:val="20"/>
              </w:rPr>
              <w:t>Key Contact person:</w:t>
            </w:r>
          </w:p>
          <w:p w14:paraId="05052678" w14:textId="77777777" w:rsidR="00806D38" w:rsidRPr="00056D1A" w:rsidRDefault="00806D38" w:rsidP="00806D38">
            <w:pPr>
              <w:pStyle w:val="Footer"/>
              <w:numPr>
                <w:ilvl w:val="0"/>
                <w:numId w:val="27"/>
              </w:numPr>
              <w:jc w:val="left"/>
              <w:rPr>
                <w:sz w:val="20"/>
                <w:szCs w:val="20"/>
              </w:rPr>
            </w:pPr>
            <w:r w:rsidRPr="00056D1A">
              <w:rPr>
                <w:sz w:val="20"/>
                <w:szCs w:val="20"/>
              </w:rPr>
              <w:t>Name:</w:t>
            </w:r>
          </w:p>
          <w:p w14:paraId="31A17700" w14:textId="77777777" w:rsidR="00806D38" w:rsidRPr="00056D1A" w:rsidRDefault="00806D38" w:rsidP="00806D38">
            <w:pPr>
              <w:pStyle w:val="Footer"/>
              <w:numPr>
                <w:ilvl w:val="0"/>
                <w:numId w:val="27"/>
              </w:numPr>
              <w:jc w:val="left"/>
              <w:rPr>
                <w:sz w:val="20"/>
                <w:szCs w:val="20"/>
              </w:rPr>
            </w:pPr>
            <w:r w:rsidRPr="00056D1A">
              <w:rPr>
                <w:sz w:val="20"/>
                <w:szCs w:val="20"/>
              </w:rPr>
              <w:t>Position:</w:t>
            </w:r>
          </w:p>
          <w:p w14:paraId="21EC186D" w14:textId="77777777" w:rsidR="00806D38" w:rsidRPr="00056D1A" w:rsidRDefault="00806D38" w:rsidP="00806D38">
            <w:pPr>
              <w:pStyle w:val="Footer"/>
              <w:numPr>
                <w:ilvl w:val="0"/>
                <w:numId w:val="27"/>
              </w:numPr>
              <w:jc w:val="left"/>
              <w:rPr>
                <w:sz w:val="20"/>
                <w:szCs w:val="20"/>
              </w:rPr>
            </w:pPr>
            <w:r w:rsidRPr="00056D1A">
              <w:rPr>
                <w:sz w:val="20"/>
                <w:szCs w:val="20"/>
              </w:rPr>
              <w:t>Email:</w:t>
            </w:r>
          </w:p>
          <w:p w14:paraId="720E849A" w14:textId="13C5AF8B" w:rsidR="00806D38" w:rsidRPr="00056D1A" w:rsidRDefault="00806D38" w:rsidP="00806D38">
            <w:pPr>
              <w:pStyle w:val="Footer"/>
              <w:numPr>
                <w:ilvl w:val="0"/>
                <w:numId w:val="27"/>
              </w:numPr>
              <w:jc w:val="left"/>
              <w:rPr>
                <w:sz w:val="20"/>
                <w:szCs w:val="20"/>
              </w:rPr>
            </w:pPr>
            <w:r w:rsidRPr="00056D1A">
              <w:rPr>
                <w:sz w:val="20"/>
                <w:szCs w:val="20"/>
              </w:rPr>
              <w:t>Phone:</w:t>
            </w:r>
          </w:p>
        </w:tc>
      </w:tr>
      <w:tr w:rsidR="00806D38" w:rsidRPr="00056D1A" w14:paraId="7D9F3393" w14:textId="77777777" w:rsidTr="1C4D8106">
        <w:tc>
          <w:tcPr>
            <w:tcW w:w="2209" w:type="dxa"/>
          </w:tcPr>
          <w:p w14:paraId="0D3EA68D" w14:textId="63F32E66" w:rsidR="00806D38" w:rsidRPr="00056D1A" w:rsidRDefault="00D84452" w:rsidP="0091365A">
            <w:pPr>
              <w:jc w:val="right"/>
              <w:rPr>
                <w:i/>
                <w:iCs/>
                <w:sz w:val="20"/>
                <w:szCs w:val="20"/>
              </w:rPr>
            </w:pPr>
            <w:r>
              <w:rPr>
                <w:i/>
                <w:iCs/>
                <w:sz w:val="20"/>
                <w:szCs w:val="20"/>
              </w:rPr>
              <w:t xml:space="preserve">4. </w:t>
            </w:r>
            <w:r w:rsidR="00806D38" w:rsidRPr="00056D1A">
              <w:rPr>
                <w:i/>
                <w:iCs/>
                <w:sz w:val="20"/>
                <w:szCs w:val="20"/>
              </w:rPr>
              <w:t>Member Thank Tank 3</w:t>
            </w:r>
          </w:p>
        </w:tc>
        <w:tc>
          <w:tcPr>
            <w:tcW w:w="7861" w:type="dxa"/>
            <w:gridSpan w:val="5"/>
          </w:tcPr>
          <w:p w14:paraId="37882925" w14:textId="77777777" w:rsidR="00806D38" w:rsidRPr="00056D1A" w:rsidRDefault="00806D38" w:rsidP="0091365A">
            <w:pPr>
              <w:rPr>
                <w:sz w:val="20"/>
                <w:szCs w:val="20"/>
              </w:rPr>
            </w:pPr>
            <w:r w:rsidRPr="00056D1A">
              <w:rPr>
                <w:sz w:val="20"/>
                <w:szCs w:val="20"/>
              </w:rPr>
              <w:t>Think Tank Full Name</w:t>
            </w:r>
          </w:p>
        </w:tc>
      </w:tr>
      <w:tr w:rsidR="00806D38" w:rsidRPr="00056D1A" w14:paraId="6E59E170" w14:textId="77777777" w:rsidTr="1C4D8106">
        <w:tc>
          <w:tcPr>
            <w:tcW w:w="2209" w:type="dxa"/>
          </w:tcPr>
          <w:p w14:paraId="5F8A8503" w14:textId="77777777" w:rsidR="00806D38" w:rsidRPr="00056D1A" w:rsidRDefault="00806D38" w:rsidP="0091365A">
            <w:pPr>
              <w:rPr>
                <w:sz w:val="20"/>
                <w:szCs w:val="20"/>
              </w:rPr>
            </w:pPr>
          </w:p>
        </w:tc>
        <w:tc>
          <w:tcPr>
            <w:tcW w:w="7861" w:type="dxa"/>
            <w:gridSpan w:val="5"/>
          </w:tcPr>
          <w:p w14:paraId="601DB29C" w14:textId="77777777" w:rsidR="00806D38" w:rsidRPr="00056D1A" w:rsidRDefault="00806D38" w:rsidP="0091365A">
            <w:pPr>
              <w:pStyle w:val="Footer"/>
              <w:jc w:val="left"/>
              <w:rPr>
                <w:sz w:val="20"/>
                <w:szCs w:val="20"/>
              </w:rPr>
            </w:pPr>
            <w:r w:rsidRPr="00056D1A">
              <w:rPr>
                <w:sz w:val="20"/>
                <w:szCs w:val="20"/>
              </w:rPr>
              <w:t>Year Established</w:t>
            </w:r>
          </w:p>
        </w:tc>
      </w:tr>
      <w:tr w:rsidR="00806D38" w:rsidRPr="00056D1A" w14:paraId="2D3811B8" w14:textId="77777777" w:rsidTr="1C4D8106">
        <w:tc>
          <w:tcPr>
            <w:tcW w:w="2209" w:type="dxa"/>
          </w:tcPr>
          <w:p w14:paraId="092A6C91" w14:textId="77777777" w:rsidR="00806D38" w:rsidRPr="00056D1A" w:rsidRDefault="00806D38" w:rsidP="0091365A">
            <w:pPr>
              <w:rPr>
                <w:sz w:val="20"/>
                <w:szCs w:val="20"/>
              </w:rPr>
            </w:pPr>
          </w:p>
        </w:tc>
        <w:tc>
          <w:tcPr>
            <w:tcW w:w="7861" w:type="dxa"/>
            <w:gridSpan w:val="5"/>
          </w:tcPr>
          <w:p w14:paraId="3B93B94A" w14:textId="77777777" w:rsidR="00806D38" w:rsidRPr="00056D1A" w:rsidRDefault="00806D38" w:rsidP="0091365A">
            <w:pPr>
              <w:pStyle w:val="Footer"/>
              <w:jc w:val="left"/>
              <w:rPr>
                <w:sz w:val="20"/>
                <w:szCs w:val="20"/>
              </w:rPr>
            </w:pPr>
            <w:r w:rsidRPr="00056D1A">
              <w:rPr>
                <w:sz w:val="20"/>
                <w:szCs w:val="20"/>
              </w:rPr>
              <w:t>Location (City, Country)</w:t>
            </w:r>
          </w:p>
        </w:tc>
      </w:tr>
      <w:tr w:rsidR="00806D38" w:rsidRPr="00056D1A" w14:paraId="68A1DA13" w14:textId="77777777" w:rsidTr="1C4D8106">
        <w:tc>
          <w:tcPr>
            <w:tcW w:w="2209" w:type="dxa"/>
          </w:tcPr>
          <w:p w14:paraId="5B0C7E68" w14:textId="77777777" w:rsidR="00806D38" w:rsidRPr="00056D1A" w:rsidRDefault="00806D38" w:rsidP="0091365A">
            <w:pPr>
              <w:rPr>
                <w:sz w:val="20"/>
                <w:szCs w:val="20"/>
              </w:rPr>
            </w:pPr>
          </w:p>
        </w:tc>
        <w:tc>
          <w:tcPr>
            <w:tcW w:w="7861" w:type="dxa"/>
            <w:gridSpan w:val="5"/>
          </w:tcPr>
          <w:p w14:paraId="095A4F53" w14:textId="77777777" w:rsidR="00806D38" w:rsidRPr="00056D1A" w:rsidRDefault="00806D38" w:rsidP="0091365A">
            <w:pPr>
              <w:pStyle w:val="Footer"/>
              <w:jc w:val="left"/>
              <w:rPr>
                <w:sz w:val="20"/>
                <w:szCs w:val="20"/>
              </w:rPr>
            </w:pPr>
            <w:r w:rsidRPr="00056D1A">
              <w:rPr>
                <w:sz w:val="20"/>
                <w:szCs w:val="20"/>
              </w:rPr>
              <w:t>Legal Registration Number</w:t>
            </w:r>
          </w:p>
        </w:tc>
      </w:tr>
      <w:tr w:rsidR="00806D38" w:rsidRPr="00056D1A" w14:paraId="5B6D9E12" w14:textId="77777777" w:rsidTr="1C4D8106">
        <w:tc>
          <w:tcPr>
            <w:tcW w:w="2209" w:type="dxa"/>
          </w:tcPr>
          <w:p w14:paraId="2437EA37" w14:textId="77777777" w:rsidR="00806D38" w:rsidRPr="00056D1A" w:rsidRDefault="00806D38" w:rsidP="0091365A">
            <w:pPr>
              <w:rPr>
                <w:sz w:val="20"/>
                <w:szCs w:val="20"/>
              </w:rPr>
            </w:pPr>
          </w:p>
        </w:tc>
        <w:tc>
          <w:tcPr>
            <w:tcW w:w="7861" w:type="dxa"/>
            <w:gridSpan w:val="5"/>
          </w:tcPr>
          <w:p w14:paraId="1020F542" w14:textId="77777777" w:rsidR="00806D38" w:rsidRPr="00056D1A" w:rsidRDefault="00806D38" w:rsidP="0091365A">
            <w:pPr>
              <w:pStyle w:val="Footer"/>
              <w:jc w:val="left"/>
              <w:rPr>
                <w:sz w:val="20"/>
                <w:szCs w:val="20"/>
              </w:rPr>
            </w:pPr>
            <w:r w:rsidRPr="00056D1A">
              <w:rPr>
                <w:sz w:val="20"/>
                <w:szCs w:val="20"/>
              </w:rPr>
              <w:t>Number of Full-time staff</w:t>
            </w:r>
          </w:p>
        </w:tc>
      </w:tr>
      <w:tr w:rsidR="00806D38" w:rsidRPr="00056D1A" w14:paraId="57DBB91D" w14:textId="77777777" w:rsidTr="1C4D8106">
        <w:tc>
          <w:tcPr>
            <w:tcW w:w="2209" w:type="dxa"/>
          </w:tcPr>
          <w:p w14:paraId="76C38A13" w14:textId="77777777" w:rsidR="00806D38" w:rsidRPr="00056D1A" w:rsidRDefault="00806D38" w:rsidP="0091365A">
            <w:pPr>
              <w:rPr>
                <w:sz w:val="20"/>
                <w:szCs w:val="20"/>
              </w:rPr>
            </w:pPr>
          </w:p>
        </w:tc>
        <w:tc>
          <w:tcPr>
            <w:tcW w:w="7861" w:type="dxa"/>
            <w:gridSpan w:val="5"/>
          </w:tcPr>
          <w:p w14:paraId="4694E261" w14:textId="77777777" w:rsidR="00806D38" w:rsidRPr="00056D1A" w:rsidRDefault="00806D38" w:rsidP="0091365A">
            <w:pPr>
              <w:rPr>
                <w:sz w:val="20"/>
                <w:szCs w:val="20"/>
              </w:rPr>
            </w:pPr>
            <w:r w:rsidRPr="00056D1A">
              <w:rPr>
                <w:sz w:val="20"/>
                <w:szCs w:val="20"/>
              </w:rPr>
              <w:t>Key Contact person:</w:t>
            </w:r>
          </w:p>
          <w:p w14:paraId="58BD773B" w14:textId="77777777" w:rsidR="00806D38" w:rsidRPr="00056D1A" w:rsidRDefault="00806D38" w:rsidP="0091365A">
            <w:pPr>
              <w:pStyle w:val="Footer"/>
              <w:numPr>
                <w:ilvl w:val="0"/>
                <w:numId w:val="27"/>
              </w:numPr>
              <w:jc w:val="left"/>
              <w:rPr>
                <w:sz w:val="20"/>
                <w:szCs w:val="20"/>
              </w:rPr>
            </w:pPr>
            <w:r w:rsidRPr="00056D1A">
              <w:rPr>
                <w:sz w:val="20"/>
                <w:szCs w:val="20"/>
              </w:rPr>
              <w:t>Name:</w:t>
            </w:r>
          </w:p>
          <w:p w14:paraId="77940406" w14:textId="77777777" w:rsidR="00806D38" w:rsidRPr="00056D1A" w:rsidRDefault="00806D38" w:rsidP="0091365A">
            <w:pPr>
              <w:pStyle w:val="Footer"/>
              <w:numPr>
                <w:ilvl w:val="0"/>
                <w:numId w:val="27"/>
              </w:numPr>
              <w:jc w:val="left"/>
              <w:rPr>
                <w:sz w:val="20"/>
                <w:szCs w:val="20"/>
              </w:rPr>
            </w:pPr>
            <w:r w:rsidRPr="00056D1A">
              <w:rPr>
                <w:sz w:val="20"/>
                <w:szCs w:val="20"/>
              </w:rPr>
              <w:t>Position:</w:t>
            </w:r>
          </w:p>
          <w:p w14:paraId="046B421C" w14:textId="77777777" w:rsidR="00806D38" w:rsidRPr="00056D1A" w:rsidRDefault="00806D38" w:rsidP="0091365A">
            <w:pPr>
              <w:pStyle w:val="Footer"/>
              <w:numPr>
                <w:ilvl w:val="0"/>
                <w:numId w:val="27"/>
              </w:numPr>
              <w:jc w:val="left"/>
              <w:rPr>
                <w:sz w:val="20"/>
                <w:szCs w:val="20"/>
              </w:rPr>
            </w:pPr>
            <w:r w:rsidRPr="00056D1A">
              <w:rPr>
                <w:sz w:val="20"/>
                <w:szCs w:val="20"/>
              </w:rPr>
              <w:t>Email:</w:t>
            </w:r>
          </w:p>
          <w:p w14:paraId="21D3DD41" w14:textId="77777777" w:rsidR="00806D38" w:rsidRPr="00056D1A" w:rsidRDefault="00806D38" w:rsidP="0091365A">
            <w:pPr>
              <w:pStyle w:val="Footer"/>
              <w:numPr>
                <w:ilvl w:val="0"/>
                <w:numId w:val="27"/>
              </w:numPr>
              <w:jc w:val="left"/>
              <w:rPr>
                <w:sz w:val="20"/>
                <w:szCs w:val="20"/>
              </w:rPr>
            </w:pPr>
            <w:r w:rsidRPr="00056D1A">
              <w:rPr>
                <w:sz w:val="20"/>
                <w:szCs w:val="20"/>
              </w:rPr>
              <w:t>Phone:</w:t>
            </w:r>
          </w:p>
        </w:tc>
      </w:tr>
      <w:tr w:rsidR="00806D38" w:rsidRPr="00056D1A" w14:paraId="4BD0E69B" w14:textId="77777777" w:rsidTr="1C4D8106">
        <w:tc>
          <w:tcPr>
            <w:tcW w:w="10070" w:type="dxa"/>
            <w:gridSpan w:val="6"/>
          </w:tcPr>
          <w:p w14:paraId="5B9059C6" w14:textId="68F6E7A2" w:rsidR="00806D38" w:rsidRPr="00056D1A" w:rsidRDefault="00806D38" w:rsidP="00806D38">
            <w:pPr>
              <w:rPr>
                <w:sz w:val="20"/>
                <w:szCs w:val="20"/>
              </w:rPr>
            </w:pPr>
            <w:r w:rsidRPr="1C4D8106">
              <w:rPr>
                <w:i/>
                <w:iCs/>
                <w:sz w:val="20"/>
                <w:szCs w:val="20"/>
              </w:rPr>
              <w:t>Note:</w:t>
            </w:r>
            <w:r w:rsidRPr="1C4D8106">
              <w:rPr>
                <w:sz w:val="20"/>
                <w:szCs w:val="20"/>
              </w:rPr>
              <w:t xml:space="preserve"> </w:t>
            </w:r>
            <w:r w:rsidRPr="1C4D8106">
              <w:rPr>
                <w:i/>
                <w:iCs/>
                <w:sz w:val="20"/>
                <w:szCs w:val="20"/>
              </w:rPr>
              <w:t>A consortium may comprise 3-5 think tanks (inclusive of the lead think tank)</w:t>
            </w:r>
          </w:p>
        </w:tc>
      </w:tr>
      <w:tr w:rsidR="00C51211" w:rsidRPr="00056D1A" w14:paraId="0FCF2B55" w14:textId="77777777" w:rsidTr="1C4D8106">
        <w:trPr>
          <w:trHeight w:val="332"/>
        </w:trPr>
        <w:tc>
          <w:tcPr>
            <w:tcW w:w="10070" w:type="dxa"/>
            <w:gridSpan w:val="6"/>
            <w:shd w:val="clear" w:color="auto" w:fill="DBE5F1" w:themeFill="accent1" w:themeFillTint="33"/>
          </w:tcPr>
          <w:p w14:paraId="75CE8B9E" w14:textId="03FCFD73" w:rsidR="00C51211" w:rsidRPr="00D84452" w:rsidRDefault="00C51211" w:rsidP="00D84452">
            <w:pPr>
              <w:pStyle w:val="ListParagraph"/>
              <w:numPr>
                <w:ilvl w:val="0"/>
                <w:numId w:val="44"/>
              </w:numPr>
              <w:rPr>
                <w:b/>
                <w:bCs/>
                <w:sz w:val="20"/>
                <w:szCs w:val="20"/>
              </w:rPr>
            </w:pPr>
            <w:r w:rsidRPr="00C32A63">
              <w:rPr>
                <w:b/>
                <w:bCs/>
                <w:color w:val="548DD4" w:themeColor="text2" w:themeTint="99"/>
                <w:sz w:val="20"/>
                <w:szCs w:val="20"/>
              </w:rPr>
              <w:t>VISION</w:t>
            </w:r>
          </w:p>
        </w:tc>
      </w:tr>
      <w:tr w:rsidR="00C51211" w:rsidRPr="00056D1A" w14:paraId="53B94679" w14:textId="77777777" w:rsidTr="1C4D8106">
        <w:tc>
          <w:tcPr>
            <w:tcW w:w="2209" w:type="dxa"/>
          </w:tcPr>
          <w:p w14:paraId="3DD8D447" w14:textId="774B550C" w:rsidR="008857CB" w:rsidRPr="00C32A63" w:rsidRDefault="00366C51" w:rsidP="00366C51">
            <w:pPr>
              <w:rPr>
                <w:i/>
                <w:iCs/>
                <w:sz w:val="20"/>
                <w:szCs w:val="20"/>
              </w:rPr>
            </w:pPr>
            <w:r w:rsidRPr="00C32A63">
              <w:rPr>
                <w:i/>
                <w:iCs/>
                <w:sz w:val="20"/>
                <w:szCs w:val="20"/>
              </w:rPr>
              <w:t xml:space="preserve">1. </w:t>
            </w:r>
            <w:r w:rsidR="00F409C9" w:rsidRPr="00C32A63">
              <w:rPr>
                <w:i/>
                <w:iCs/>
                <w:sz w:val="20"/>
                <w:szCs w:val="20"/>
              </w:rPr>
              <w:t>Consortium v</w:t>
            </w:r>
            <w:r w:rsidR="00002743" w:rsidRPr="00C32A63">
              <w:rPr>
                <w:i/>
                <w:iCs/>
                <w:sz w:val="20"/>
                <w:szCs w:val="20"/>
              </w:rPr>
              <w:t xml:space="preserve">ision and goals </w:t>
            </w:r>
            <w:r w:rsidR="008857CB" w:rsidRPr="00C32A63">
              <w:rPr>
                <w:i/>
                <w:iCs/>
                <w:sz w:val="20"/>
                <w:szCs w:val="20"/>
              </w:rPr>
              <w:t>(up to 300 words)</w:t>
            </w:r>
          </w:p>
        </w:tc>
        <w:tc>
          <w:tcPr>
            <w:tcW w:w="7861" w:type="dxa"/>
            <w:gridSpan w:val="5"/>
          </w:tcPr>
          <w:p w14:paraId="4E0C94E7" w14:textId="526918BF" w:rsidR="00C51211" w:rsidRPr="00C32A63" w:rsidRDefault="00002743" w:rsidP="00806D38">
            <w:pPr>
              <w:rPr>
                <w:sz w:val="20"/>
                <w:szCs w:val="20"/>
              </w:rPr>
            </w:pPr>
            <w:r w:rsidRPr="00C32A63">
              <w:rPr>
                <w:sz w:val="20"/>
                <w:szCs w:val="20"/>
              </w:rPr>
              <w:t>Describe the vision and goals of the consortiu</w:t>
            </w:r>
            <w:r w:rsidR="007202D3" w:rsidRPr="00C32A63">
              <w:rPr>
                <w:sz w:val="20"/>
                <w:szCs w:val="20"/>
              </w:rPr>
              <w:t xml:space="preserve">m </w:t>
            </w:r>
          </w:p>
        </w:tc>
      </w:tr>
      <w:tr w:rsidR="00002743" w:rsidRPr="00056D1A" w14:paraId="56289664" w14:textId="77777777" w:rsidTr="1C4D8106">
        <w:tc>
          <w:tcPr>
            <w:tcW w:w="2209" w:type="dxa"/>
          </w:tcPr>
          <w:p w14:paraId="240FEF1B" w14:textId="3370B5EF" w:rsidR="00002743" w:rsidRPr="00C32A63" w:rsidRDefault="00366C51" w:rsidP="00366C51">
            <w:pPr>
              <w:pStyle w:val="Footer"/>
              <w:jc w:val="left"/>
              <w:rPr>
                <w:i/>
                <w:iCs/>
                <w:sz w:val="20"/>
                <w:szCs w:val="20"/>
              </w:rPr>
            </w:pPr>
            <w:r w:rsidRPr="00C32A63">
              <w:rPr>
                <w:i/>
                <w:iCs/>
                <w:sz w:val="20"/>
                <w:szCs w:val="20"/>
              </w:rPr>
              <w:t xml:space="preserve">2. </w:t>
            </w:r>
            <w:r w:rsidR="00002743" w:rsidRPr="00C32A63">
              <w:rPr>
                <w:i/>
                <w:iCs/>
                <w:sz w:val="20"/>
                <w:szCs w:val="20"/>
              </w:rPr>
              <w:t>Contribution to regional integration priorities under Agenda 2063</w:t>
            </w:r>
            <w:r w:rsidR="008857CB" w:rsidRPr="00C32A63">
              <w:rPr>
                <w:i/>
                <w:iCs/>
                <w:sz w:val="20"/>
                <w:szCs w:val="20"/>
              </w:rPr>
              <w:t xml:space="preserve"> (up to 300 words)</w:t>
            </w:r>
          </w:p>
        </w:tc>
        <w:tc>
          <w:tcPr>
            <w:tcW w:w="7861" w:type="dxa"/>
            <w:gridSpan w:val="5"/>
          </w:tcPr>
          <w:p w14:paraId="1254B175" w14:textId="3638E043" w:rsidR="00002743" w:rsidRPr="00C32A63" w:rsidRDefault="00002743" w:rsidP="1C4D8106">
            <w:pPr>
              <w:rPr>
                <w:i/>
                <w:iCs/>
                <w:sz w:val="20"/>
                <w:szCs w:val="20"/>
              </w:rPr>
            </w:pPr>
            <w:r w:rsidRPr="1C4D8106">
              <w:rPr>
                <w:sz w:val="20"/>
                <w:szCs w:val="20"/>
              </w:rPr>
              <w:t xml:space="preserve">Clearly outline how the consortium’s proposed </w:t>
            </w:r>
            <w:r w:rsidR="00E75910" w:rsidRPr="1C4D8106">
              <w:rPr>
                <w:sz w:val="20"/>
                <w:szCs w:val="20"/>
              </w:rPr>
              <w:t xml:space="preserve">research and </w:t>
            </w:r>
            <w:r w:rsidRPr="1C4D8106">
              <w:rPr>
                <w:sz w:val="20"/>
                <w:szCs w:val="20"/>
              </w:rPr>
              <w:t xml:space="preserve">activities contribute to </w:t>
            </w:r>
            <w:r w:rsidR="557F7A3E" w:rsidRPr="1C4D8106">
              <w:rPr>
                <w:sz w:val="20"/>
                <w:szCs w:val="20"/>
              </w:rPr>
              <w:t xml:space="preserve">the </w:t>
            </w:r>
            <w:r w:rsidRPr="1C4D8106">
              <w:rPr>
                <w:sz w:val="20"/>
                <w:szCs w:val="20"/>
              </w:rPr>
              <w:t xml:space="preserve">African Union’s </w:t>
            </w:r>
            <w:r w:rsidR="00F26258" w:rsidRPr="1C4D8106">
              <w:rPr>
                <w:sz w:val="20"/>
                <w:szCs w:val="20"/>
              </w:rPr>
              <w:t>A</w:t>
            </w:r>
            <w:r w:rsidRPr="1C4D8106">
              <w:rPr>
                <w:sz w:val="20"/>
                <w:szCs w:val="20"/>
              </w:rPr>
              <w:t>genda 2063’s regional integration prioriti</w:t>
            </w:r>
            <w:r w:rsidR="00225330" w:rsidRPr="1C4D8106">
              <w:rPr>
                <w:sz w:val="20"/>
                <w:szCs w:val="20"/>
              </w:rPr>
              <w:t>es</w:t>
            </w:r>
            <w:r w:rsidR="1867944F" w:rsidRPr="1C4D8106">
              <w:rPr>
                <w:sz w:val="20"/>
                <w:szCs w:val="20"/>
              </w:rPr>
              <w:t xml:space="preserve">. </w:t>
            </w:r>
          </w:p>
        </w:tc>
      </w:tr>
      <w:tr w:rsidR="00C51211" w:rsidRPr="00056D1A" w14:paraId="1F7AEAF2" w14:textId="77777777" w:rsidTr="1C4D8106">
        <w:tc>
          <w:tcPr>
            <w:tcW w:w="10070" w:type="dxa"/>
            <w:gridSpan w:val="6"/>
          </w:tcPr>
          <w:p w14:paraId="29AAFB64" w14:textId="77777777" w:rsidR="00C51211" w:rsidRPr="00056D1A" w:rsidRDefault="00C51211" w:rsidP="00806D38">
            <w:pPr>
              <w:rPr>
                <w:i/>
                <w:iCs/>
                <w:sz w:val="20"/>
                <w:szCs w:val="20"/>
              </w:rPr>
            </w:pPr>
          </w:p>
        </w:tc>
      </w:tr>
      <w:tr w:rsidR="00806D38" w:rsidRPr="00056D1A" w14:paraId="2B8FFF7D" w14:textId="77777777" w:rsidTr="1C4D8106">
        <w:tc>
          <w:tcPr>
            <w:tcW w:w="10070" w:type="dxa"/>
            <w:gridSpan w:val="6"/>
            <w:shd w:val="clear" w:color="auto" w:fill="DBE5F1" w:themeFill="accent1" w:themeFillTint="33"/>
          </w:tcPr>
          <w:p w14:paraId="406A077C" w14:textId="4F40CA50" w:rsidR="00806D38" w:rsidRPr="0051710B" w:rsidRDefault="00806D38" w:rsidP="00F21FA6">
            <w:pPr>
              <w:pStyle w:val="ListParagraph"/>
              <w:numPr>
                <w:ilvl w:val="0"/>
                <w:numId w:val="44"/>
              </w:numPr>
              <w:rPr>
                <w:b/>
                <w:bCs/>
                <w:color w:val="548DD4" w:themeColor="text2" w:themeTint="99"/>
                <w:sz w:val="20"/>
                <w:szCs w:val="20"/>
              </w:rPr>
            </w:pPr>
            <w:r w:rsidRPr="0051710B">
              <w:rPr>
                <w:b/>
                <w:bCs/>
                <w:color w:val="548DD4" w:themeColor="text2" w:themeTint="99"/>
                <w:sz w:val="20"/>
                <w:szCs w:val="20"/>
              </w:rPr>
              <w:t xml:space="preserve">THEMATIC AREAS and RESEARCH </w:t>
            </w:r>
            <w:r w:rsidR="00F84B61" w:rsidRPr="0051710B">
              <w:rPr>
                <w:b/>
                <w:bCs/>
                <w:color w:val="548DD4" w:themeColor="text2" w:themeTint="99"/>
                <w:sz w:val="20"/>
                <w:szCs w:val="20"/>
              </w:rPr>
              <w:t>TOPIC</w:t>
            </w:r>
            <w:r w:rsidRPr="0051710B">
              <w:rPr>
                <w:b/>
                <w:bCs/>
                <w:color w:val="548DD4" w:themeColor="text2" w:themeTint="99"/>
                <w:sz w:val="20"/>
                <w:szCs w:val="20"/>
              </w:rPr>
              <w:t>(S)</w:t>
            </w:r>
          </w:p>
          <w:p w14:paraId="6598A21C" w14:textId="66281C8A" w:rsidR="00806D38" w:rsidRPr="00056D1A" w:rsidRDefault="00806D38" w:rsidP="00806D38">
            <w:pPr>
              <w:pStyle w:val="Footer"/>
              <w:jc w:val="left"/>
              <w:rPr>
                <w:i/>
                <w:iCs/>
                <w:sz w:val="20"/>
                <w:szCs w:val="20"/>
              </w:rPr>
            </w:pPr>
            <w:r w:rsidRPr="00056D1A">
              <w:rPr>
                <w:i/>
                <w:iCs/>
                <w:sz w:val="20"/>
                <w:szCs w:val="20"/>
              </w:rPr>
              <w:t xml:space="preserve">(Add more sections for </w:t>
            </w:r>
            <w:r w:rsidR="00565B36">
              <w:rPr>
                <w:i/>
                <w:iCs/>
                <w:sz w:val="20"/>
                <w:szCs w:val="20"/>
              </w:rPr>
              <w:t>additional thematic areas and research topics</w:t>
            </w:r>
          </w:p>
        </w:tc>
      </w:tr>
      <w:tr w:rsidR="00806D38" w:rsidRPr="00056D1A" w14:paraId="73F1BDF1" w14:textId="77777777" w:rsidTr="1C4D8106">
        <w:tc>
          <w:tcPr>
            <w:tcW w:w="2209" w:type="dxa"/>
          </w:tcPr>
          <w:p w14:paraId="5D9DB448" w14:textId="450FAEC6" w:rsidR="00806D38" w:rsidRPr="00056D1A" w:rsidRDefault="00F21FA6" w:rsidP="1C4D8106">
            <w:pPr>
              <w:pStyle w:val="Footer"/>
              <w:jc w:val="right"/>
              <w:rPr>
                <w:i/>
                <w:iCs/>
                <w:sz w:val="20"/>
                <w:szCs w:val="20"/>
              </w:rPr>
            </w:pPr>
            <w:r w:rsidRPr="1C4D8106">
              <w:rPr>
                <w:i/>
                <w:iCs/>
                <w:sz w:val="20"/>
                <w:szCs w:val="20"/>
              </w:rPr>
              <w:t xml:space="preserve">1. </w:t>
            </w:r>
            <w:r w:rsidR="00806D38" w:rsidRPr="1C4D8106">
              <w:rPr>
                <w:i/>
                <w:iCs/>
                <w:sz w:val="20"/>
                <w:szCs w:val="20"/>
              </w:rPr>
              <w:t xml:space="preserve">Specify all thematic areas covered by </w:t>
            </w:r>
            <w:r w:rsidR="295F7DF4" w:rsidRPr="1C4D8106">
              <w:rPr>
                <w:i/>
                <w:iCs/>
                <w:sz w:val="20"/>
                <w:szCs w:val="20"/>
              </w:rPr>
              <w:t xml:space="preserve">the </w:t>
            </w:r>
            <w:r w:rsidR="00806D38" w:rsidRPr="1C4D8106">
              <w:rPr>
                <w:i/>
                <w:iCs/>
                <w:sz w:val="20"/>
                <w:szCs w:val="20"/>
              </w:rPr>
              <w:t>Consortium</w:t>
            </w:r>
          </w:p>
          <w:p w14:paraId="7DB218F5" w14:textId="77777777" w:rsidR="00806D38" w:rsidRPr="00056D1A" w:rsidRDefault="00806D38" w:rsidP="00806D38">
            <w:pPr>
              <w:pStyle w:val="Footer"/>
              <w:jc w:val="left"/>
              <w:rPr>
                <w:sz w:val="20"/>
                <w:szCs w:val="20"/>
              </w:rPr>
            </w:pPr>
          </w:p>
        </w:tc>
        <w:tc>
          <w:tcPr>
            <w:tcW w:w="7861" w:type="dxa"/>
            <w:gridSpan w:val="5"/>
          </w:tcPr>
          <w:p w14:paraId="34747D25" w14:textId="1BD72AF3" w:rsidR="00806D38" w:rsidRPr="00056D1A" w:rsidRDefault="00806D38" w:rsidP="00806D38">
            <w:pPr>
              <w:pStyle w:val="Footer"/>
              <w:jc w:val="left"/>
              <w:rPr>
                <w:sz w:val="20"/>
                <w:szCs w:val="20"/>
              </w:rPr>
            </w:pPr>
            <w:r w:rsidRPr="1C4D8106">
              <w:rPr>
                <w:sz w:val="20"/>
                <w:szCs w:val="20"/>
              </w:rPr>
              <w:t>List all thematic areas covered by the consortium</w:t>
            </w:r>
            <w:r w:rsidR="7FE1DBE7" w:rsidRPr="1C4D8106">
              <w:rPr>
                <w:sz w:val="20"/>
                <w:szCs w:val="20"/>
              </w:rPr>
              <w:t xml:space="preserve">. </w:t>
            </w:r>
          </w:p>
        </w:tc>
      </w:tr>
      <w:tr w:rsidR="00C51211" w:rsidRPr="00056D1A" w14:paraId="147D2D50" w14:textId="77777777" w:rsidTr="1C4D8106">
        <w:trPr>
          <w:trHeight w:val="521"/>
        </w:trPr>
        <w:tc>
          <w:tcPr>
            <w:tcW w:w="2209" w:type="dxa"/>
          </w:tcPr>
          <w:p w14:paraId="54978779" w14:textId="25E52338" w:rsidR="00C51211" w:rsidRPr="006850FB" w:rsidRDefault="00882437" w:rsidP="00806D38">
            <w:pPr>
              <w:pStyle w:val="Footer"/>
              <w:jc w:val="right"/>
              <w:rPr>
                <w:b/>
                <w:bCs/>
                <w:i/>
                <w:iCs/>
                <w:sz w:val="20"/>
                <w:szCs w:val="20"/>
              </w:rPr>
            </w:pPr>
            <w:r w:rsidRPr="006850FB">
              <w:rPr>
                <w:b/>
                <w:bCs/>
                <w:i/>
                <w:iCs/>
                <w:sz w:val="20"/>
                <w:szCs w:val="20"/>
              </w:rPr>
              <w:t>2</w:t>
            </w:r>
            <w:r w:rsidR="007C02B9" w:rsidRPr="006850FB">
              <w:rPr>
                <w:b/>
                <w:bCs/>
                <w:i/>
                <w:iCs/>
                <w:sz w:val="20"/>
                <w:szCs w:val="20"/>
              </w:rPr>
              <w:t>a</w:t>
            </w:r>
            <w:r w:rsidRPr="006850FB">
              <w:rPr>
                <w:b/>
                <w:bCs/>
                <w:i/>
                <w:iCs/>
                <w:sz w:val="20"/>
                <w:szCs w:val="20"/>
              </w:rPr>
              <w:t xml:space="preserve">. </w:t>
            </w:r>
            <w:r w:rsidR="00C51211" w:rsidRPr="006850FB">
              <w:rPr>
                <w:b/>
                <w:bCs/>
                <w:i/>
                <w:iCs/>
                <w:sz w:val="20"/>
                <w:szCs w:val="20"/>
              </w:rPr>
              <w:t>THEMATIC AREA 1</w:t>
            </w:r>
          </w:p>
        </w:tc>
        <w:tc>
          <w:tcPr>
            <w:tcW w:w="7861" w:type="dxa"/>
            <w:gridSpan w:val="5"/>
          </w:tcPr>
          <w:p w14:paraId="54351BED" w14:textId="77777777" w:rsidR="00C51211" w:rsidRPr="00DF1CC4" w:rsidRDefault="00C51211" w:rsidP="00806D38">
            <w:pPr>
              <w:pStyle w:val="Footer"/>
              <w:jc w:val="left"/>
              <w:rPr>
                <w:sz w:val="20"/>
                <w:szCs w:val="20"/>
              </w:rPr>
            </w:pPr>
          </w:p>
        </w:tc>
      </w:tr>
      <w:tr w:rsidR="00325E9F" w:rsidRPr="00056D1A" w14:paraId="38EA9994" w14:textId="77777777" w:rsidTr="1C4D8106">
        <w:tc>
          <w:tcPr>
            <w:tcW w:w="2209" w:type="dxa"/>
          </w:tcPr>
          <w:p w14:paraId="083CCEDE" w14:textId="660FA4C2" w:rsidR="00325E9F" w:rsidRPr="00DF1CC4" w:rsidRDefault="00325E9F" w:rsidP="00325E9F">
            <w:pPr>
              <w:pStyle w:val="Footer"/>
              <w:jc w:val="right"/>
              <w:rPr>
                <w:i/>
                <w:iCs/>
                <w:sz w:val="20"/>
                <w:szCs w:val="20"/>
              </w:rPr>
            </w:pPr>
            <w:bookmarkStart w:id="0" w:name="_Hlk147321172"/>
            <w:r w:rsidRPr="00DF1CC4">
              <w:rPr>
                <w:i/>
                <w:iCs/>
                <w:sz w:val="20"/>
                <w:szCs w:val="20"/>
              </w:rPr>
              <w:t>(</w:t>
            </w:r>
            <w:proofErr w:type="spellStart"/>
            <w:r w:rsidRPr="00DF1CC4">
              <w:rPr>
                <w:i/>
                <w:iCs/>
                <w:sz w:val="20"/>
                <w:szCs w:val="20"/>
              </w:rPr>
              <w:t>i</w:t>
            </w:r>
            <w:proofErr w:type="spellEnd"/>
            <w:r w:rsidRPr="00DF1CC4">
              <w:rPr>
                <w:i/>
                <w:iCs/>
                <w:sz w:val="20"/>
                <w:szCs w:val="20"/>
              </w:rPr>
              <w:t>) Research Topic</w:t>
            </w:r>
            <w:r>
              <w:rPr>
                <w:i/>
                <w:iCs/>
                <w:sz w:val="20"/>
                <w:szCs w:val="20"/>
              </w:rPr>
              <w:t xml:space="preserve"> </w:t>
            </w:r>
            <w:r w:rsidRPr="00DF1CC4">
              <w:rPr>
                <w:i/>
                <w:iCs/>
                <w:sz w:val="20"/>
                <w:szCs w:val="20"/>
              </w:rPr>
              <w:t xml:space="preserve">(up to </w:t>
            </w:r>
            <w:r>
              <w:rPr>
                <w:i/>
                <w:iCs/>
                <w:sz w:val="20"/>
                <w:szCs w:val="20"/>
              </w:rPr>
              <w:t>6</w:t>
            </w:r>
            <w:r w:rsidRPr="00DF1CC4">
              <w:rPr>
                <w:i/>
                <w:iCs/>
                <w:sz w:val="20"/>
                <w:szCs w:val="20"/>
              </w:rPr>
              <w:t>00 words</w:t>
            </w:r>
            <w:r w:rsidR="00E53C3E">
              <w:rPr>
                <w:i/>
                <w:iCs/>
                <w:sz w:val="20"/>
                <w:szCs w:val="20"/>
              </w:rPr>
              <w:t xml:space="preserve"> in total</w:t>
            </w:r>
            <w:r w:rsidRPr="00DF1CC4">
              <w:rPr>
                <w:i/>
                <w:iCs/>
                <w:sz w:val="20"/>
                <w:szCs w:val="20"/>
              </w:rPr>
              <w:t>)</w:t>
            </w:r>
          </w:p>
          <w:p w14:paraId="47B0CE69" w14:textId="77777777" w:rsidR="00325E9F" w:rsidRPr="00DF1CC4" w:rsidRDefault="00325E9F" w:rsidP="00806D38">
            <w:pPr>
              <w:pStyle w:val="Footer"/>
              <w:jc w:val="right"/>
              <w:rPr>
                <w:i/>
                <w:iCs/>
                <w:sz w:val="20"/>
                <w:szCs w:val="20"/>
              </w:rPr>
            </w:pPr>
          </w:p>
        </w:tc>
        <w:tc>
          <w:tcPr>
            <w:tcW w:w="7861" w:type="dxa"/>
            <w:gridSpan w:val="5"/>
          </w:tcPr>
          <w:p w14:paraId="64EB7B6B" w14:textId="40E01D3E" w:rsidR="00325E9F" w:rsidRPr="00DF1CC4" w:rsidRDefault="00325E9F" w:rsidP="002039AB">
            <w:pPr>
              <w:pStyle w:val="Footer"/>
              <w:jc w:val="left"/>
              <w:rPr>
                <w:sz w:val="20"/>
                <w:szCs w:val="20"/>
              </w:rPr>
            </w:pPr>
            <w:r w:rsidRPr="00DF1CC4">
              <w:rPr>
                <w:sz w:val="20"/>
                <w:szCs w:val="20"/>
              </w:rPr>
              <w:t>Present a detailed account of the proposed research topic and the intended outcome and impact</w:t>
            </w:r>
            <w:r w:rsidR="00E53C3E">
              <w:rPr>
                <w:sz w:val="20"/>
                <w:szCs w:val="20"/>
              </w:rPr>
              <w:t xml:space="preserve"> by answering the questions below. </w:t>
            </w:r>
            <w:r w:rsidRPr="00DF1CC4">
              <w:rPr>
                <w:rStyle w:val="normaltextrun"/>
                <w:rFonts w:cstheme="minorHAnsi"/>
                <w:color w:val="000000" w:themeColor="text1"/>
                <w:sz w:val="20"/>
                <w:szCs w:val="20"/>
              </w:rPr>
              <w:t>Multidisciplinary and intradisciplinary approaches are encouraged and allowed through this program.</w:t>
            </w:r>
          </w:p>
        </w:tc>
      </w:tr>
      <w:tr w:rsidR="00325E9F" w:rsidRPr="00056D1A" w14:paraId="70A54CF6" w14:textId="77777777" w:rsidTr="1C4D8106">
        <w:tc>
          <w:tcPr>
            <w:tcW w:w="2209" w:type="dxa"/>
          </w:tcPr>
          <w:p w14:paraId="6AB0DB66" w14:textId="77777777" w:rsidR="00325E9F" w:rsidRPr="00DF1CC4" w:rsidRDefault="00325E9F" w:rsidP="00806D38">
            <w:pPr>
              <w:pStyle w:val="Footer"/>
              <w:jc w:val="right"/>
              <w:rPr>
                <w:i/>
                <w:iCs/>
                <w:sz w:val="20"/>
                <w:szCs w:val="20"/>
              </w:rPr>
            </w:pPr>
          </w:p>
        </w:tc>
        <w:tc>
          <w:tcPr>
            <w:tcW w:w="2320" w:type="dxa"/>
            <w:gridSpan w:val="2"/>
          </w:tcPr>
          <w:p w14:paraId="1DDDBE09" w14:textId="416BA421" w:rsidR="00325E9F" w:rsidRPr="00DF1CC4" w:rsidRDefault="00325E9F" w:rsidP="002039AB">
            <w:pPr>
              <w:pStyle w:val="Footer"/>
              <w:jc w:val="left"/>
              <w:rPr>
                <w:sz w:val="20"/>
                <w:szCs w:val="20"/>
              </w:rPr>
            </w:pPr>
            <w:r w:rsidRPr="00DF1CC4">
              <w:rPr>
                <w:b/>
                <w:bCs/>
                <w:sz w:val="20"/>
                <w:szCs w:val="20"/>
              </w:rPr>
              <w:t>Research Topic</w:t>
            </w:r>
          </w:p>
        </w:tc>
        <w:tc>
          <w:tcPr>
            <w:tcW w:w="5541" w:type="dxa"/>
            <w:gridSpan w:val="3"/>
          </w:tcPr>
          <w:p w14:paraId="37ABC513" w14:textId="77777777" w:rsidR="00325E9F" w:rsidRPr="00325E9F" w:rsidRDefault="00325E9F" w:rsidP="00325E9F">
            <w:pPr>
              <w:pStyle w:val="Footer"/>
              <w:jc w:val="left"/>
              <w:rPr>
                <w:sz w:val="20"/>
                <w:szCs w:val="20"/>
              </w:rPr>
            </w:pPr>
            <w:r w:rsidRPr="00325E9F">
              <w:rPr>
                <w:sz w:val="20"/>
                <w:szCs w:val="20"/>
              </w:rPr>
              <w:t>Specify research topic.</w:t>
            </w:r>
          </w:p>
          <w:p w14:paraId="5ED01AE9" w14:textId="77777777" w:rsidR="00325E9F" w:rsidRPr="00325E9F" w:rsidRDefault="00325E9F" w:rsidP="002039AB">
            <w:pPr>
              <w:pStyle w:val="Footer"/>
              <w:jc w:val="left"/>
              <w:rPr>
                <w:sz w:val="20"/>
                <w:szCs w:val="20"/>
              </w:rPr>
            </w:pPr>
          </w:p>
        </w:tc>
      </w:tr>
      <w:tr w:rsidR="00325E9F" w:rsidRPr="00056D1A" w14:paraId="3EBD35DD" w14:textId="77777777" w:rsidTr="1C4D8106">
        <w:tc>
          <w:tcPr>
            <w:tcW w:w="2209" w:type="dxa"/>
          </w:tcPr>
          <w:p w14:paraId="2E7F33F7" w14:textId="77777777" w:rsidR="00325E9F" w:rsidRPr="00DF1CC4" w:rsidRDefault="00325E9F" w:rsidP="00806D38">
            <w:pPr>
              <w:pStyle w:val="Footer"/>
              <w:jc w:val="right"/>
              <w:rPr>
                <w:i/>
                <w:iCs/>
                <w:sz w:val="20"/>
                <w:szCs w:val="20"/>
              </w:rPr>
            </w:pPr>
          </w:p>
        </w:tc>
        <w:tc>
          <w:tcPr>
            <w:tcW w:w="2320" w:type="dxa"/>
            <w:gridSpan w:val="2"/>
          </w:tcPr>
          <w:p w14:paraId="60F95C2D" w14:textId="6ABBA8B1" w:rsidR="00325E9F" w:rsidRPr="00DF1CC4" w:rsidRDefault="00325E9F" w:rsidP="002039AB">
            <w:pPr>
              <w:pStyle w:val="Footer"/>
              <w:jc w:val="left"/>
              <w:rPr>
                <w:sz w:val="20"/>
                <w:szCs w:val="20"/>
              </w:rPr>
            </w:pPr>
            <w:r w:rsidRPr="00325E9F">
              <w:rPr>
                <w:rStyle w:val="normaltextrun"/>
                <w:rFonts w:cstheme="minorHAnsi"/>
                <w:b/>
                <w:bCs/>
                <w:color w:val="000000" w:themeColor="text1"/>
                <w:sz w:val="20"/>
                <w:szCs w:val="20"/>
              </w:rPr>
              <w:t>T</w:t>
            </w:r>
            <w:r w:rsidRPr="00325E9F">
              <w:rPr>
                <w:rStyle w:val="normaltextrun"/>
                <w:b/>
                <w:bCs/>
                <w:color w:val="000000" w:themeColor="text1"/>
                <w:sz w:val="20"/>
                <w:szCs w:val="20"/>
              </w:rPr>
              <w:t>hink Tanks Engaged</w:t>
            </w:r>
          </w:p>
        </w:tc>
        <w:tc>
          <w:tcPr>
            <w:tcW w:w="5541" w:type="dxa"/>
            <w:gridSpan w:val="3"/>
          </w:tcPr>
          <w:p w14:paraId="595220B2" w14:textId="15D124E7" w:rsidR="00325E9F" w:rsidRPr="00325E9F" w:rsidRDefault="00325E9F" w:rsidP="002039AB">
            <w:pPr>
              <w:pStyle w:val="Footer"/>
              <w:jc w:val="left"/>
              <w:rPr>
                <w:sz w:val="20"/>
                <w:szCs w:val="20"/>
              </w:rPr>
            </w:pPr>
            <w:r w:rsidRPr="00325E9F">
              <w:rPr>
                <w:sz w:val="20"/>
                <w:szCs w:val="20"/>
              </w:rPr>
              <w:t>List all think tanks in the consortium engaged in this research topic.</w:t>
            </w:r>
          </w:p>
        </w:tc>
      </w:tr>
      <w:bookmarkEnd w:id="0"/>
      <w:tr w:rsidR="00E53C3E" w:rsidRPr="00056D1A" w14:paraId="75C2CAC8" w14:textId="77777777" w:rsidTr="1C4D8106">
        <w:tc>
          <w:tcPr>
            <w:tcW w:w="2209" w:type="dxa"/>
          </w:tcPr>
          <w:p w14:paraId="71184280" w14:textId="77777777" w:rsidR="00E53C3E" w:rsidRPr="00DF1CC4" w:rsidRDefault="00E53C3E" w:rsidP="00E53C3E">
            <w:pPr>
              <w:pStyle w:val="Footer"/>
              <w:jc w:val="right"/>
              <w:rPr>
                <w:i/>
                <w:iCs/>
                <w:sz w:val="20"/>
                <w:szCs w:val="20"/>
              </w:rPr>
            </w:pPr>
          </w:p>
        </w:tc>
        <w:tc>
          <w:tcPr>
            <w:tcW w:w="2320" w:type="dxa"/>
            <w:gridSpan w:val="2"/>
          </w:tcPr>
          <w:p w14:paraId="4ABC17C5" w14:textId="77B33622" w:rsidR="00E53C3E" w:rsidRPr="00325E9F" w:rsidRDefault="00E53C3E" w:rsidP="00E53C3E">
            <w:pPr>
              <w:pStyle w:val="Footer"/>
              <w:jc w:val="left"/>
              <w:rPr>
                <w:rStyle w:val="normaltextrun"/>
                <w:rFonts w:cstheme="minorHAnsi"/>
                <w:b/>
                <w:bCs/>
                <w:color w:val="000000" w:themeColor="text1"/>
                <w:sz w:val="20"/>
                <w:szCs w:val="20"/>
              </w:rPr>
            </w:pPr>
            <w:r w:rsidRPr="00DF1CC4">
              <w:rPr>
                <w:b/>
                <w:bCs/>
                <w:sz w:val="20"/>
                <w:szCs w:val="20"/>
              </w:rPr>
              <w:t>Rationale for Selection and Cross-border Relevance</w:t>
            </w:r>
          </w:p>
        </w:tc>
        <w:tc>
          <w:tcPr>
            <w:tcW w:w="5541" w:type="dxa"/>
            <w:gridSpan w:val="3"/>
          </w:tcPr>
          <w:p w14:paraId="2CE8B05E" w14:textId="4151EE75" w:rsidR="00E53C3E" w:rsidRPr="00325E9F" w:rsidRDefault="00E53C3E" w:rsidP="00E53C3E">
            <w:pPr>
              <w:pStyle w:val="Footer"/>
              <w:jc w:val="left"/>
              <w:rPr>
                <w:sz w:val="20"/>
                <w:szCs w:val="20"/>
              </w:rPr>
            </w:pPr>
            <w:r w:rsidRPr="1C4D8106">
              <w:rPr>
                <w:sz w:val="20"/>
                <w:szCs w:val="20"/>
              </w:rPr>
              <w:t xml:space="preserve">Describe </w:t>
            </w:r>
            <w:r w:rsidR="4EC77763" w:rsidRPr="1C4D8106">
              <w:rPr>
                <w:sz w:val="20"/>
                <w:szCs w:val="20"/>
              </w:rPr>
              <w:t xml:space="preserve">the </w:t>
            </w:r>
            <w:r w:rsidRPr="1C4D8106">
              <w:rPr>
                <w:sz w:val="20"/>
                <w:szCs w:val="20"/>
              </w:rPr>
              <w:t xml:space="preserve">rationale for selecting the proposed research topic and </w:t>
            </w:r>
            <w:r w:rsidR="0E82203E" w:rsidRPr="1C4D8106">
              <w:rPr>
                <w:sz w:val="20"/>
                <w:szCs w:val="20"/>
              </w:rPr>
              <w:t xml:space="preserve">the </w:t>
            </w:r>
            <w:r w:rsidRPr="1C4D8106">
              <w:rPr>
                <w:sz w:val="20"/>
                <w:szCs w:val="20"/>
              </w:rPr>
              <w:t>policy/economic challenge in Africa being addressed by the proposed research. Explain the relevance of the proposed research for multiple countries in Africa.</w:t>
            </w:r>
          </w:p>
        </w:tc>
      </w:tr>
      <w:tr w:rsidR="00E53C3E" w:rsidRPr="00056D1A" w14:paraId="2D315F18" w14:textId="77777777" w:rsidTr="1C4D8106">
        <w:tc>
          <w:tcPr>
            <w:tcW w:w="2209" w:type="dxa"/>
          </w:tcPr>
          <w:p w14:paraId="7E29503C" w14:textId="77777777" w:rsidR="00E53C3E" w:rsidRPr="00DF1CC4" w:rsidRDefault="00E53C3E" w:rsidP="00E53C3E">
            <w:pPr>
              <w:pStyle w:val="Footer"/>
              <w:jc w:val="right"/>
              <w:rPr>
                <w:i/>
                <w:iCs/>
                <w:sz w:val="20"/>
                <w:szCs w:val="20"/>
              </w:rPr>
            </w:pPr>
          </w:p>
        </w:tc>
        <w:tc>
          <w:tcPr>
            <w:tcW w:w="2320" w:type="dxa"/>
            <w:gridSpan w:val="2"/>
          </w:tcPr>
          <w:p w14:paraId="11F8133F" w14:textId="1339E50A" w:rsidR="00E53C3E" w:rsidRPr="00DF1CC4" w:rsidRDefault="00E53C3E" w:rsidP="00E53C3E">
            <w:pPr>
              <w:pStyle w:val="Footer"/>
              <w:jc w:val="left"/>
              <w:rPr>
                <w:sz w:val="20"/>
                <w:szCs w:val="20"/>
              </w:rPr>
            </w:pPr>
            <w:r w:rsidRPr="00DF1CC4">
              <w:rPr>
                <w:b/>
                <w:bCs/>
                <w:sz w:val="20"/>
                <w:szCs w:val="20"/>
              </w:rPr>
              <w:t>Research Objective</w:t>
            </w:r>
          </w:p>
        </w:tc>
        <w:tc>
          <w:tcPr>
            <w:tcW w:w="5541" w:type="dxa"/>
            <w:gridSpan w:val="3"/>
          </w:tcPr>
          <w:p w14:paraId="75071EB1" w14:textId="05508298" w:rsidR="00E53C3E" w:rsidRPr="00325E9F" w:rsidRDefault="00E53C3E" w:rsidP="00E53C3E">
            <w:pPr>
              <w:pStyle w:val="Footer"/>
              <w:jc w:val="left"/>
              <w:rPr>
                <w:sz w:val="20"/>
                <w:szCs w:val="20"/>
              </w:rPr>
            </w:pPr>
            <w:r w:rsidRPr="00325E9F">
              <w:rPr>
                <w:sz w:val="20"/>
                <w:szCs w:val="20"/>
              </w:rPr>
              <w:t>Provide a very short and concise outline of the objectives under this research topic.</w:t>
            </w:r>
          </w:p>
        </w:tc>
      </w:tr>
      <w:tr w:rsidR="00E53C3E" w:rsidRPr="00056D1A" w14:paraId="7D2FCF30" w14:textId="77777777" w:rsidTr="1C4D8106">
        <w:tc>
          <w:tcPr>
            <w:tcW w:w="2209" w:type="dxa"/>
          </w:tcPr>
          <w:p w14:paraId="55707CCB" w14:textId="77777777" w:rsidR="00E53C3E" w:rsidRPr="00DF1CC4" w:rsidRDefault="00E53C3E" w:rsidP="00E53C3E">
            <w:pPr>
              <w:pStyle w:val="Footer"/>
              <w:jc w:val="right"/>
              <w:rPr>
                <w:i/>
                <w:iCs/>
                <w:sz w:val="20"/>
                <w:szCs w:val="20"/>
              </w:rPr>
            </w:pPr>
          </w:p>
        </w:tc>
        <w:tc>
          <w:tcPr>
            <w:tcW w:w="2320" w:type="dxa"/>
            <w:gridSpan w:val="2"/>
          </w:tcPr>
          <w:p w14:paraId="57704C6A" w14:textId="06595455" w:rsidR="00E53C3E" w:rsidRPr="00DF1CC4" w:rsidRDefault="00E53C3E" w:rsidP="00E53C3E">
            <w:pPr>
              <w:pStyle w:val="Footer"/>
              <w:jc w:val="left"/>
              <w:rPr>
                <w:sz w:val="20"/>
                <w:szCs w:val="20"/>
              </w:rPr>
            </w:pPr>
            <w:r w:rsidRPr="00DF1CC4">
              <w:rPr>
                <w:b/>
                <w:bCs/>
                <w:sz w:val="20"/>
                <w:szCs w:val="20"/>
              </w:rPr>
              <w:t>Intended Outcomes and Impac</w:t>
            </w:r>
            <w:r>
              <w:rPr>
                <w:b/>
                <w:bCs/>
                <w:sz w:val="20"/>
                <w:szCs w:val="20"/>
              </w:rPr>
              <w:t>t</w:t>
            </w:r>
          </w:p>
        </w:tc>
        <w:tc>
          <w:tcPr>
            <w:tcW w:w="5541" w:type="dxa"/>
            <w:gridSpan w:val="3"/>
          </w:tcPr>
          <w:p w14:paraId="0A306217" w14:textId="555EE635" w:rsidR="00E53C3E" w:rsidRPr="00DF1CC4" w:rsidRDefault="00E53C3E" w:rsidP="00E53C3E">
            <w:pPr>
              <w:pStyle w:val="Footer"/>
              <w:jc w:val="left"/>
              <w:rPr>
                <w:sz w:val="20"/>
                <w:szCs w:val="20"/>
              </w:rPr>
            </w:pPr>
            <w:r w:rsidRPr="00DF1CC4">
              <w:rPr>
                <w:sz w:val="20"/>
                <w:szCs w:val="20"/>
              </w:rPr>
              <w:t>Describe the intended outcomes and impact of the proposed research, including the potential for cross-border policy impacts.</w:t>
            </w:r>
          </w:p>
        </w:tc>
      </w:tr>
      <w:tr w:rsidR="00E53C3E" w:rsidRPr="00056D1A" w14:paraId="205BBBC0" w14:textId="77777777" w:rsidTr="1C4D8106">
        <w:tc>
          <w:tcPr>
            <w:tcW w:w="2209" w:type="dxa"/>
          </w:tcPr>
          <w:p w14:paraId="79BF2197" w14:textId="77777777" w:rsidR="00E53C3E" w:rsidRPr="00DF1CC4" w:rsidRDefault="00E53C3E" w:rsidP="00E53C3E">
            <w:pPr>
              <w:pStyle w:val="Footer"/>
              <w:jc w:val="right"/>
              <w:rPr>
                <w:i/>
                <w:iCs/>
                <w:sz w:val="20"/>
                <w:szCs w:val="20"/>
              </w:rPr>
            </w:pPr>
          </w:p>
        </w:tc>
        <w:tc>
          <w:tcPr>
            <w:tcW w:w="2320" w:type="dxa"/>
            <w:gridSpan w:val="2"/>
          </w:tcPr>
          <w:p w14:paraId="34789598" w14:textId="28F1D3A6" w:rsidR="00E53C3E" w:rsidRPr="00DF1CC4" w:rsidRDefault="00E53C3E" w:rsidP="00E53C3E">
            <w:pPr>
              <w:pStyle w:val="Footer"/>
              <w:jc w:val="left"/>
              <w:rPr>
                <w:b/>
                <w:bCs/>
                <w:sz w:val="20"/>
                <w:szCs w:val="20"/>
              </w:rPr>
            </w:pPr>
            <w:r w:rsidRPr="00DF1CC4">
              <w:rPr>
                <w:b/>
                <w:bCs/>
                <w:sz w:val="20"/>
                <w:szCs w:val="20"/>
              </w:rPr>
              <w:t>Research Questions</w:t>
            </w:r>
          </w:p>
        </w:tc>
        <w:tc>
          <w:tcPr>
            <w:tcW w:w="5541" w:type="dxa"/>
            <w:gridSpan w:val="3"/>
          </w:tcPr>
          <w:p w14:paraId="63ED86E1" w14:textId="77777777" w:rsidR="00E53C3E" w:rsidRPr="00DF1CC4" w:rsidRDefault="00E53C3E" w:rsidP="00E53C3E">
            <w:pPr>
              <w:pStyle w:val="Footer"/>
              <w:jc w:val="left"/>
              <w:rPr>
                <w:sz w:val="20"/>
                <w:szCs w:val="20"/>
              </w:rPr>
            </w:pPr>
            <w:r w:rsidRPr="00DF1CC4">
              <w:rPr>
                <w:sz w:val="20"/>
                <w:szCs w:val="20"/>
              </w:rPr>
              <w:t xml:space="preserve">List the research questions targeted under the proposed research topic. </w:t>
            </w:r>
          </w:p>
          <w:p w14:paraId="110FA5E3" w14:textId="77777777" w:rsidR="00E53C3E" w:rsidRPr="00DF1CC4" w:rsidRDefault="00E53C3E" w:rsidP="00E53C3E">
            <w:pPr>
              <w:pStyle w:val="Footer"/>
              <w:jc w:val="left"/>
              <w:rPr>
                <w:sz w:val="20"/>
                <w:szCs w:val="20"/>
              </w:rPr>
            </w:pPr>
          </w:p>
        </w:tc>
      </w:tr>
      <w:tr w:rsidR="00E53C3E" w:rsidRPr="00056D1A" w14:paraId="4C004A40" w14:textId="77777777" w:rsidTr="1C4D8106">
        <w:tc>
          <w:tcPr>
            <w:tcW w:w="2209" w:type="dxa"/>
          </w:tcPr>
          <w:p w14:paraId="21C4C746" w14:textId="77777777" w:rsidR="00E53C3E" w:rsidRPr="00DF1CC4" w:rsidRDefault="00E53C3E" w:rsidP="00E53C3E">
            <w:pPr>
              <w:pStyle w:val="Footer"/>
              <w:jc w:val="right"/>
              <w:rPr>
                <w:i/>
                <w:iCs/>
                <w:sz w:val="20"/>
                <w:szCs w:val="20"/>
              </w:rPr>
            </w:pPr>
          </w:p>
        </w:tc>
        <w:tc>
          <w:tcPr>
            <w:tcW w:w="2320" w:type="dxa"/>
            <w:gridSpan w:val="2"/>
          </w:tcPr>
          <w:p w14:paraId="151D7BC2" w14:textId="5D84E010" w:rsidR="00E53C3E" w:rsidRPr="00DF1CC4" w:rsidRDefault="00E53C3E" w:rsidP="00E53C3E">
            <w:pPr>
              <w:pStyle w:val="Footer"/>
              <w:jc w:val="left"/>
              <w:rPr>
                <w:b/>
                <w:bCs/>
                <w:sz w:val="20"/>
                <w:szCs w:val="20"/>
              </w:rPr>
            </w:pPr>
            <w:r w:rsidRPr="00DF1CC4">
              <w:rPr>
                <w:b/>
                <w:bCs/>
                <w:sz w:val="20"/>
                <w:szCs w:val="20"/>
              </w:rPr>
              <w:t>Research Approach</w:t>
            </w:r>
          </w:p>
        </w:tc>
        <w:tc>
          <w:tcPr>
            <w:tcW w:w="5541" w:type="dxa"/>
            <w:gridSpan w:val="3"/>
          </w:tcPr>
          <w:p w14:paraId="06962526" w14:textId="77777777" w:rsidR="00E53C3E" w:rsidRPr="00DF1CC4" w:rsidRDefault="00E53C3E" w:rsidP="00E53C3E">
            <w:pPr>
              <w:pStyle w:val="Footer"/>
              <w:jc w:val="left"/>
              <w:rPr>
                <w:sz w:val="20"/>
                <w:szCs w:val="20"/>
              </w:rPr>
            </w:pPr>
            <w:r w:rsidRPr="00DF1CC4">
              <w:rPr>
                <w:sz w:val="20"/>
                <w:szCs w:val="20"/>
              </w:rPr>
              <w:t>Summarize the research methodology and approach.</w:t>
            </w:r>
          </w:p>
          <w:p w14:paraId="27218537" w14:textId="77777777" w:rsidR="00E53C3E" w:rsidRPr="00DF1CC4" w:rsidRDefault="00E53C3E" w:rsidP="00E53C3E">
            <w:pPr>
              <w:pStyle w:val="Footer"/>
              <w:jc w:val="left"/>
              <w:rPr>
                <w:sz w:val="20"/>
                <w:szCs w:val="20"/>
              </w:rPr>
            </w:pPr>
          </w:p>
        </w:tc>
      </w:tr>
      <w:tr w:rsidR="00E53C3E" w:rsidRPr="00056D1A" w14:paraId="683FF576" w14:textId="77777777" w:rsidTr="00604220">
        <w:trPr>
          <w:trHeight w:val="377"/>
        </w:trPr>
        <w:tc>
          <w:tcPr>
            <w:tcW w:w="2209" w:type="dxa"/>
          </w:tcPr>
          <w:p w14:paraId="74143429" w14:textId="0038152B" w:rsidR="00E53C3E" w:rsidRPr="00DF1CC4" w:rsidRDefault="00E53C3E" w:rsidP="00E53C3E">
            <w:pPr>
              <w:pStyle w:val="Footer"/>
              <w:jc w:val="right"/>
              <w:rPr>
                <w:i/>
                <w:iCs/>
                <w:sz w:val="20"/>
                <w:szCs w:val="20"/>
              </w:rPr>
            </w:pPr>
            <w:r>
              <w:rPr>
                <w:i/>
                <w:iCs/>
                <w:sz w:val="20"/>
                <w:szCs w:val="20"/>
              </w:rPr>
              <w:t>(ii) Research Activities</w:t>
            </w:r>
          </w:p>
        </w:tc>
        <w:tc>
          <w:tcPr>
            <w:tcW w:w="7861" w:type="dxa"/>
            <w:gridSpan w:val="5"/>
          </w:tcPr>
          <w:p w14:paraId="1E8826A9" w14:textId="176F4CA5" w:rsidR="00E53C3E" w:rsidRPr="00DF1CC4" w:rsidRDefault="00E53C3E" w:rsidP="00E53C3E">
            <w:pPr>
              <w:pStyle w:val="Footer"/>
              <w:jc w:val="left"/>
              <w:rPr>
                <w:sz w:val="20"/>
                <w:szCs w:val="20"/>
              </w:rPr>
            </w:pPr>
            <w:r w:rsidRPr="1C4D8106">
              <w:rPr>
                <w:sz w:val="20"/>
                <w:szCs w:val="20"/>
              </w:rPr>
              <w:t xml:space="preserve">Describe the </w:t>
            </w:r>
            <w:r w:rsidR="00C32A63" w:rsidRPr="1C4D8106">
              <w:rPr>
                <w:sz w:val="20"/>
                <w:szCs w:val="20"/>
              </w:rPr>
              <w:t xml:space="preserve">proposed </w:t>
            </w:r>
            <w:r w:rsidRPr="1C4D8106">
              <w:rPr>
                <w:sz w:val="20"/>
                <w:szCs w:val="20"/>
              </w:rPr>
              <w:t>research activities to be conducted under th</w:t>
            </w:r>
            <w:r w:rsidR="00C32A63" w:rsidRPr="1C4D8106">
              <w:rPr>
                <w:sz w:val="20"/>
                <w:szCs w:val="20"/>
              </w:rPr>
              <w:t>is</w:t>
            </w:r>
            <w:r w:rsidRPr="1C4D8106">
              <w:rPr>
                <w:sz w:val="20"/>
                <w:szCs w:val="20"/>
              </w:rPr>
              <w:t xml:space="preserve"> </w:t>
            </w:r>
            <w:r w:rsidR="0016562B">
              <w:rPr>
                <w:sz w:val="20"/>
                <w:szCs w:val="20"/>
              </w:rPr>
              <w:t>thematic area</w:t>
            </w:r>
            <w:r w:rsidR="00C32A63" w:rsidRPr="1C4D8106">
              <w:rPr>
                <w:sz w:val="20"/>
                <w:szCs w:val="20"/>
              </w:rPr>
              <w:t xml:space="preserve"> by answering the question</w:t>
            </w:r>
            <w:r w:rsidR="25523FCE" w:rsidRPr="1C4D8106">
              <w:rPr>
                <w:sz w:val="20"/>
                <w:szCs w:val="20"/>
              </w:rPr>
              <w:t>s</w:t>
            </w:r>
            <w:r w:rsidR="00C32A63" w:rsidRPr="1C4D8106">
              <w:rPr>
                <w:sz w:val="20"/>
                <w:szCs w:val="20"/>
              </w:rPr>
              <w:t xml:space="preserve"> below.</w:t>
            </w:r>
          </w:p>
        </w:tc>
      </w:tr>
      <w:tr w:rsidR="00E53C3E" w:rsidRPr="00056D1A" w14:paraId="617D2AFC" w14:textId="77777777" w:rsidTr="1C4D8106">
        <w:trPr>
          <w:trHeight w:val="1304"/>
        </w:trPr>
        <w:tc>
          <w:tcPr>
            <w:tcW w:w="2209" w:type="dxa"/>
          </w:tcPr>
          <w:p w14:paraId="2A215269" w14:textId="77777777" w:rsidR="00E53C3E" w:rsidRDefault="00E53C3E" w:rsidP="00E53C3E">
            <w:pPr>
              <w:pStyle w:val="Footer"/>
              <w:jc w:val="right"/>
              <w:rPr>
                <w:i/>
                <w:iCs/>
                <w:sz w:val="20"/>
                <w:szCs w:val="20"/>
              </w:rPr>
            </w:pPr>
            <w:r w:rsidRPr="00E53C3E">
              <w:rPr>
                <w:i/>
                <w:iCs/>
                <w:sz w:val="20"/>
                <w:szCs w:val="20"/>
              </w:rPr>
              <w:t>Producing Relevant, Good Quality, and Collaborative Policy Research on Continental Priorities</w:t>
            </w:r>
          </w:p>
          <w:p w14:paraId="0F485222" w14:textId="2009706F" w:rsidR="00C32A63" w:rsidRPr="00E53C3E" w:rsidRDefault="00C32A63" w:rsidP="00E53C3E">
            <w:pPr>
              <w:pStyle w:val="Footer"/>
              <w:jc w:val="right"/>
              <w:rPr>
                <w:i/>
                <w:iCs/>
                <w:sz w:val="20"/>
                <w:szCs w:val="20"/>
              </w:rPr>
            </w:pPr>
            <w:r>
              <w:rPr>
                <w:i/>
                <w:iCs/>
                <w:sz w:val="20"/>
                <w:szCs w:val="20"/>
              </w:rPr>
              <w:t>(up to 300 words)</w:t>
            </w:r>
          </w:p>
        </w:tc>
        <w:tc>
          <w:tcPr>
            <w:tcW w:w="7861" w:type="dxa"/>
            <w:gridSpan w:val="5"/>
          </w:tcPr>
          <w:p w14:paraId="287667E9" w14:textId="67B88AF8" w:rsidR="00E53C3E" w:rsidRPr="00DF1CC4" w:rsidRDefault="00E53C3E" w:rsidP="00E53C3E">
            <w:pPr>
              <w:pStyle w:val="Footer"/>
              <w:jc w:val="left"/>
              <w:rPr>
                <w:sz w:val="20"/>
                <w:szCs w:val="20"/>
              </w:rPr>
            </w:pPr>
            <w:r w:rsidRPr="00DF1CC4">
              <w:rPr>
                <w:sz w:val="20"/>
                <w:szCs w:val="20"/>
              </w:rPr>
              <w:t>Describe activities to be undertaken to produce</w:t>
            </w:r>
            <w:r w:rsidRPr="00DF1CC4">
              <w:rPr>
                <w:b/>
                <w:bCs/>
                <w:sz w:val="20"/>
                <w:szCs w:val="20"/>
              </w:rPr>
              <w:t xml:space="preserve"> </w:t>
            </w:r>
            <w:r w:rsidRPr="00DF1CC4">
              <w:rPr>
                <w:sz w:val="20"/>
                <w:szCs w:val="20"/>
              </w:rPr>
              <w:t>high quality,</w:t>
            </w:r>
            <w:r w:rsidRPr="00DF1CC4">
              <w:rPr>
                <w:b/>
                <w:bCs/>
                <w:sz w:val="20"/>
                <w:szCs w:val="20"/>
              </w:rPr>
              <w:t xml:space="preserve"> </w:t>
            </w:r>
            <w:r w:rsidRPr="00DF1CC4">
              <w:rPr>
                <w:sz w:val="20"/>
                <w:szCs w:val="20"/>
              </w:rPr>
              <w:t>collaborative research that address critical gaps in the policy cycle, including design, implementation, evaluation and feedback. Identify mechanisms to enhance research quality and relevance, including existing quality assurance processes and partnerships. Highlight gender-inclusive approach in research design, analysis, and reporting.</w:t>
            </w:r>
          </w:p>
        </w:tc>
      </w:tr>
      <w:tr w:rsidR="00E53C3E" w:rsidRPr="00056D1A" w14:paraId="64FAB926" w14:textId="77777777" w:rsidTr="1C4D8106">
        <w:tc>
          <w:tcPr>
            <w:tcW w:w="2209" w:type="dxa"/>
          </w:tcPr>
          <w:p w14:paraId="7A140734" w14:textId="352643D7" w:rsidR="00E53C3E" w:rsidRPr="00DF1CC4" w:rsidRDefault="00E53C3E" w:rsidP="00C32A63">
            <w:pPr>
              <w:pStyle w:val="Footer"/>
              <w:jc w:val="right"/>
              <w:rPr>
                <w:i/>
                <w:iCs/>
                <w:sz w:val="20"/>
                <w:szCs w:val="20"/>
              </w:rPr>
            </w:pPr>
            <w:r w:rsidRPr="00E53C3E">
              <w:rPr>
                <w:i/>
                <w:iCs/>
                <w:sz w:val="20"/>
                <w:szCs w:val="20"/>
              </w:rPr>
              <w:t>Developing and Implementing Activities for Effective Policy Engagement and Influence Regionally and Nationally</w:t>
            </w:r>
            <w:r w:rsidR="00C32A63">
              <w:rPr>
                <w:i/>
                <w:iCs/>
                <w:sz w:val="20"/>
                <w:szCs w:val="20"/>
              </w:rPr>
              <w:t xml:space="preserve"> (up to 300 words)</w:t>
            </w:r>
          </w:p>
        </w:tc>
        <w:tc>
          <w:tcPr>
            <w:tcW w:w="7861" w:type="dxa"/>
            <w:gridSpan w:val="5"/>
          </w:tcPr>
          <w:p w14:paraId="6D655F02" w14:textId="34D8A8A9" w:rsidR="00E53C3E" w:rsidRPr="00DF1CC4" w:rsidRDefault="00E53C3E" w:rsidP="00E53C3E">
            <w:pPr>
              <w:pStyle w:val="Footer"/>
              <w:jc w:val="left"/>
              <w:rPr>
                <w:sz w:val="20"/>
                <w:szCs w:val="20"/>
              </w:rPr>
            </w:pPr>
            <w:r w:rsidRPr="00DF1CC4">
              <w:rPr>
                <w:sz w:val="20"/>
                <w:szCs w:val="20"/>
              </w:rPr>
              <w:t>Detail plans for enhancing effective policy engagement to influence policy formulation, implementation and adoption regionally and nationally and for strengthening dissemination of research (e.g., through publications, presentations, and policy interactions) to improve policy uptake by stakeholders. Address the importance of clear communication and impactful findings.</w:t>
            </w:r>
          </w:p>
        </w:tc>
      </w:tr>
      <w:tr w:rsidR="00E53C3E" w:rsidRPr="00056D1A" w14:paraId="13B4E5C0" w14:textId="77777777" w:rsidTr="1C4D8106">
        <w:trPr>
          <w:trHeight w:val="1169"/>
        </w:trPr>
        <w:tc>
          <w:tcPr>
            <w:tcW w:w="2209" w:type="dxa"/>
          </w:tcPr>
          <w:p w14:paraId="2F2D8890" w14:textId="77777777" w:rsidR="00C32A63" w:rsidRDefault="00C32A63" w:rsidP="00C32A63">
            <w:pPr>
              <w:pStyle w:val="Footer"/>
              <w:jc w:val="right"/>
              <w:rPr>
                <w:i/>
                <w:iCs/>
                <w:sz w:val="20"/>
                <w:szCs w:val="20"/>
              </w:rPr>
            </w:pPr>
            <w:r w:rsidRPr="00C32A63">
              <w:rPr>
                <w:i/>
                <w:iCs/>
                <w:sz w:val="20"/>
                <w:szCs w:val="20"/>
              </w:rPr>
              <w:t>Collaboration Mechanisms and Role of Different Think Tanks</w:t>
            </w:r>
          </w:p>
          <w:p w14:paraId="7C2C43CB" w14:textId="7DB24DB1" w:rsidR="00C32A63" w:rsidRPr="00E53C3E" w:rsidRDefault="00C32A63" w:rsidP="00E53C3E">
            <w:pPr>
              <w:pStyle w:val="Footer"/>
              <w:jc w:val="right"/>
              <w:rPr>
                <w:i/>
                <w:iCs/>
                <w:sz w:val="20"/>
                <w:szCs w:val="20"/>
              </w:rPr>
            </w:pPr>
            <w:r>
              <w:rPr>
                <w:i/>
                <w:iCs/>
                <w:sz w:val="20"/>
                <w:szCs w:val="20"/>
              </w:rPr>
              <w:t>(up to 300 words)</w:t>
            </w:r>
          </w:p>
        </w:tc>
        <w:tc>
          <w:tcPr>
            <w:tcW w:w="7861" w:type="dxa"/>
            <w:gridSpan w:val="5"/>
          </w:tcPr>
          <w:p w14:paraId="4931B9E2" w14:textId="31C798A3" w:rsidR="00E53C3E" w:rsidRPr="00DF1CC4" w:rsidRDefault="00E53C3E" w:rsidP="00E53C3E">
            <w:pPr>
              <w:pStyle w:val="Footer"/>
              <w:jc w:val="left"/>
              <w:rPr>
                <w:sz w:val="20"/>
                <w:szCs w:val="20"/>
              </w:rPr>
            </w:pPr>
            <w:r w:rsidRPr="00DF1CC4">
              <w:rPr>
                <w:sz w:val="20"/>
                <w:szCs w:val="20"/>
              </w:rPr>
              <w:t xml:space="preserve">Describe </w:t>
            </w:r>
            <w:r w:rsidR="00C32A63">
              <w:rPr>
                <w:sz w:val="20"/>
                <w:szCs w:val="20"/>
              </w:rPr>
              <w:t xml:space="preserve">the </w:t>
            </w:r>
            <w:r w:rsidRPr="00DF1CC4">
              <w:rPr>
                <w:sz w:val="20"/>
                <w:szCs w:val="20"/>
              </w:rPr>
              <w:t>collaboration mechanisms and role of different consortium members engaged in this research topi</w:t>
            </w:r>
            <w:r w:rsidR="00C32A63">
              <w:rPr>
                <w:sz w:val="20"/>
                <w:szCs w:val="20"/>
              </w:rPr>
              <w:t>c</w:t>
            </w:r>
            <w:r w:rsidR="00C32A63" w:rsidRPr="00604220">
              <w:rPr>
                <w:strike/>
                <w:sz w:val="20"/>
                <w:szCs w:val="20"/>
              </w:rPr>
              <w:t>, if applicable.</w:t>
            </w:r>
          </w:p>
        </w:tc>
      </w:tr>
      <w:tr w:rsidR="00E53C3E" w:rsidRPr="00056D1A" w14:paraId="615C126A" w14:textId="77777777" w:rsidTr="1C4D8106">
        <w:trPr>
          <w:trHeight w:val="539"/>
        </w:trPr>
        <w:tc>
          <w:tcPr>
            <w:tcW w:w="2209" w:type="dxa"/>
          </w:tcPr>
          <w:p w14:paraId="06561F96" w14:textId="1713322C" w:rsidR="00E53C3E" w:rsidRPr="006850FB" w:rsidRDefault="00E53C3E" w:rsidP="00E53C3E">
            <w:pPr>
              <w:pStyle w:val="Footer"/>
              <w:jc w:val="right"/>
              <w:rPr>
                <w:b/>
                <w:bCs/>
                <w:i/>
                <w:iCs/>
                <w:sz w:val="20"/>
                <w:szCs w:val="20"/>
              </w:rPr>
            </w:pPr>
            <w:r w:rsidRPr="006850FB">
              <w:rPr>
                <w:b/>
                <w:bCs/>
                <w:i/>
                <w:iCs/>
                <w:sz w:val="20"/>
                <w:szCs w:val="20"/>
              </w:rPr>
              <w:t>2b. THEMATIC AREA 2</w:t>
            </w:r>
          </w:p>
        </w:tc>
        <w:tc>
          <w:tcPr>
            <w:tcW w:w="7861" w:type="dxa"/>
            <w:gridSpan w:val="5"/>
          </w:tcPr>
          <w:p w14:paraId="31067FA8" w14:textId="77777777" w:rsidR="00E53C3E" w:rsidDel="0041567C" w:rsidRDefault="00E53C3E" w:rsidP="00E53C3E">
            <w:pPr>
              <w:pStyle w:val="Footer"/>
              <w:jc w:val="left"/>
              <w:rPr>
                <w:sz w:val="20"/>
                <w:szCs w:val="20"/>
                <w:highlight w:val="yellow"/>
              </w:rPr>
            </w:pPr>
          </w:p>
        </w:tc>
      </w:tr>
      <w:tr w:rsidR="006850FB" w:rsidRPr="00056D1A" w14:paraId="2B4ABA9D" w14:textId="77777777" w:rsidTr="1C4D8106">
        <w:tc>
          <w:tcPr>
            <w:tcW w:w="2209" w:type="dxa"/>
          </w:tcPr>
          <w:p w14:paraId="772CAAF0" w14:textId="2B6057D1" w:rsidR="006850FB" w:rsidRPr="00DF1CC4" w:rsidRDefault="006850FB" w:rsidP="006850FB">
            <w:pPr>
              <w:pStyle w:val="Footer"/>
              <w:jc w:val="right"/>
              <w:rPr>
                <w:i/>
                <w:iCs/>
                <w:sz w:val="20"/>
                <w:szCs w:val="20"/>
              </w:rPr>
            </w:pPr>
            <w:r w:rsidRPr="00DF1CC4">
              <w:rPr>
                <w:i/>
                <w:iCs/>
                <w:sz w:val="20"/>
                <w:szCs w:val="20"/>
              </w:rPr>
              <w:t>(</w:t>
            </w:r>
            <w:proofErr w:type="spellStart"/>
            <w:r w:rsidRPr="00DF1CC4">
              <w:rPr>
                <w:i/>
                <w:iCs/>
                <w:sz w:val="20"/>
                <w:szCs w:val="20"/>
              </w:rPr>
              <w:t>i</w:t>
            </w:r>
            <w:proofErr w:type="spellEnd"/>
            <w:r w:rsidRPr="00DF1CC4">
              <w:rPr>
                <w:i/>
                <w:iCs/>
                <w:sz w:val="20"/>
                <w:szCs w:val="20"/>
              </w:rPr>
              <w:t>) Research Topic</w:t>
            </w:r>
            <w:r>
              <w:rPr>
                <w:i/>
                <w:iCs/>
                <w:sz w:val="20"/>
                <w:szCs w:val="20"/>
              </w:rPr>
              <w:t xml:space="preserve"> </w:t>
            </w:r>
            <w:r w:rsidRPr="00DF1CC4">
              <w:rPr>
                <w:i/>
                <w:iCs/>
                <w:sz w:val="20"/>
                <w:szCs w:val="20"/>
              </w:rPr>
              <w:t xml:space="preserve">(up to </w:t>
            </w:r>
            <w:r>
              <w:rPr>
                <w:i/>
                <w:iCs/>
                <w:sz w:val="20"/>
                <w:szCs w:val="20"/>
              </w:rPr>
              <w:t>6</w:t>
            </w:r>
            <w:r w:rsidRPr="00DF1CC4">
              <w:rPr>
                <w:i/>
                <w:iCs/>
                <w:sz w:val="20"/>
                <w:szCs w:val="20"/>
              </w:rPr>
              <w:t>00 words</w:t>
            </w:r>
            <w:r>
              <w:rPr>
                <w:i/>
                <w:iCs/>
                <w:sz w:val="20"/>
                <w:szCs w:val="20"/>
              </w:rPr>
              <w:t xml:space="preserve"> in total</w:t>
            </w:r>
            <w:r w:rsidRPr="00DF1CC4">
              <w:rPr>
                <w:i/>
                <w:iCs/>
                <w:sz w:val="20"/>
                <w:szCs w:val="20"/>
              </w:rPr>
              <w:t>)</w:t>
            </w:r>
          </w:p>
          <w:p w14:paraId="4038C301" w14:textId="77777777" w:rsidR="006850FB" w:rsidRDefault="006850FB" w:rsidP="006850FB">
            <w:pPr>
              <w:pStyle w:val="Footer"/>
              <w:jc w:val="right"/>
              <w:rPr>
                <w:i/>
                <w:iCs/>
                <w:sz w:val="20"/>
                <w:szCs w:val="20"/>
              </w:rPr>
            </w:pPr>
          </w:p>
        </w:tc>
        <w:tc>
          <w:tcPr>
            <w:tcW w:w="7861" w:type="dxa"/>
            <w:gridSpan w:val="5"/>
          </w:tcPr>
          <w:p w14:paraId="5C9DC2E5" w14:textId="07A6AF34" w:rsidR="006850FB" w:rsidDel="0041567C" w:rsidRDefault="006850FB" w:rsidP="006850FB">
            <w:pPr>
              <w:pStyle w:val="Footer"/>
              <w:jc w:val="left"/>
              <w:rPr>
                <w:sz w:val="20"/>
                <w:szCs w:val="20"/>
                <w:highlight w:val="yellow"/>
              </w:rPr>
            </w:pPr>
            <w:r w:rsidRPr="00DF1CC4">
              <w:rPr>
                <w:sz w:val="20"/>
                <w:szCs w:val="20"/>
              </w:rPr>
              <w:t>Present a detailed account of the proposed research topic and the intended outcome and impact</w:t>
            </w:r>
            <w:r>
              <w:rPr>
                <w:sz w:val="20"/>
                <w:szCs w:val="20"/>
              </w:rPr>
              <w:t xml:space="preserve"> by answering the questions below. </w:t>
            </w:r>
            <w:r w:rsidRPr="00DF1CC4">
              <w:rPr>
                <w:rStyle w:val="normaltextrun"/>
                <w:rFonts w:cstheme="minorHAnsi"/>
                <w:color w:val="000000" w:themeColor="text1"/>
                <w:sz w:val="20"/>
                <w:szCs w:val="20"/>
              </w:rPr>
              <w:t>Multidisciplinary and intradisciplinary approaches are encouraged and allowed through this program.</w:t>
            </w:r>
          </w:p>
        </w:tc>
      </w:tr>
      <w:tr w:rsidR="006850FB" w:rsidRPr="00056D1A" w14:paraId="4FD8A013" w14:textId="77777777" w:rsidTr="1C4D8106">
        <w:tc>
          <w:tcPr>
            <w:tcW w:w="2209" w:type="dxa"/>
          </w:tcPr>
          <w:p w14:paraId="5885ACDC" w14:textId="77777777" w:rsidR="006850FB" w:rsidRDefault="006850FB" w:rsidP="006850FB">
            <w:pPr>
              <w:pStyle w:val="Footer"/>
              <w:jc w:val="right"/>
              <w:rPr>
                <w:i/>
                <w:iCs/>
                <w:sz w:val="20"/>
                <w:szCs w:val="20"/>
              </w:rPr>
            </w:pPr>
          </w:p>
        </w:tc>
        <w:tc>
          <w:tcPr>
            <w:tcW w:w="2320" w:type="dxa"/>
            <w:gridSpan w:val="2"/>
          </w:tcPr>
          <w:p w14:paraId="55F1E1AF" w14:textId="244A44B1" w:rsidR="006850FB" w:rsidDel="0041567C" w:rsidRDefault="006850FB" w:rsidP="006850FB">
            <w:pPr>
              <w:pStyle w:val="Footer"/>
              <w:jc w:val="left"/>
              <w:rPr>
                <w:sz w:val="20"/>
                <w:szCs w:val="20"/>
                <w:highlight w:val="yellow"/>
              </w:rPr>
            </w:pPr>
            <w:r w:rsidRPr="00DF1CC4">
              <w:rPr>
                <w:b/>
                <w:bCs/>
                <w:sz w:val="20"/>
                <w:szCs w:val="20"/>
              </w:rPr>
              <w:t>Research Topic</w:t>
            </w:r>
          </w:p>
        </w:tc>
        <w:tc>
          <w:tcPr>
            <w:tcW w:w="5541" w:type="dxa"/>
            <w:gridSpan w:val="3"/>
          </w:tcPr>
          <w:p w14:paraId="5039FC9D" w14:textId="77777777" w:rsidR="006850FB" w:rsidRPr="00325E9F" w:rsidRDefault="006850FB" w:rsidP="006850FB">
            <w:pPr>
              <w:pStyle w:val="Footer"/>
              <w:jc w:val="left"/>
              <w:rPr>
                <w:sz w:val="20"/>
                <w:szCs w:val="20"/>
              </w:rPr>
            </w:pPr>
            <w:r w:rsidRPr="00325E9F">
              <w:rPr>
                <w:sz w:val="20"/>
                <w:szCs w:val="20"/>
              </w:rPr>
              <w:t>Specify research topic.</w:t>
            </w:r>
          </w:p>
          <w:p w14:paraId="1B45624B" w14:textId="17F2BAB8" w:rsidR="006850FB" w:rsidDel="0041567C" w:rsidRDefault="006850FB" w:rsidP="006850FB">
            <w:pPr>
              <w:pStyle w:val="Footer"/>
              <w:jc w:val="left"/>
              <w:rPr>
                <w:sz w:val="20"/>
                <w:szCs w:val="20"/>
                <w:highlight w:val="yellow"/>
              </w:rPr>
            </w:pPr>
          </w:p>
        </w:tc>
      </w:tr>
      <w:tr w:rsidR="006850FB" w:rsidRPr="00056D1A" w14:paraId="5190AA2C" w14:textId="77777777" w:rsidTr="1C4D8106">
        <w:tc>
          <w:tcPr>
            <w:tcW w:w="2209" w:type="dxa"/>
          </w:tcPr>
          <w:p w14:paraId="48585EF8" w14:textId="77777777" w:rsidR="006850FB" w:rsidRDefault="006850FB" w:rsidP="006850FB">
            <w:pPr>
              <w:pStyle w:val="Footer"/>
              <w:jc w:val="right"/>
              <w:rPr>
                <w:i/>
                <w:iCs/>
                <w:sz w:val="20"/>
                <w:szCs w:val="20"/>
              </w:rPr>
            </w:pPr>
          </w:p>
        </w:tc>
        <w:tc>
          <w:tcPr>
            <w:tcW w:w="2320" w:type="dxa"/>
            <w:gridSpan w:val="2"/>
          </w:tcPr>
          <w:p w14:paraId="01403267" w14:textId="5B9CE35B" w:rsidR="006850FB" w:rsidDel="0041567C" w:rsidRDefault="006850FB" w:rsidP="006850FB">
            <w:pPr>
              <w:pStyle w:val="Footer"/>
              <w:jc w:val="left"/>
              <w:rPr>
                <w:sz w:val="20"/>
                <w:szCs w:val="20"/>
                <w:highlight w:val="yellow"/>
              </w:rPr>
            </w:pPr>
            <w:r w:rsidRPr="00325E9F">
              <w:rPr>
                <w:rStyle w:val="normaltextrun"/>
                <w:rFonts w:cstheme="minorHAnsi"/>
                <w:b/>
                <w:bCs/>
                <w:color w:val="000000" w:themeColor="text1"/>
                <w:sz w:val="20"/>
                <w:szCs w:val="20"/>
              </w:rPr>
              <w:t>T</w:t>
            </w:r>
            <w:r w:rsidRPr="00325E9F">
              <w:rPr>
                <w:rStyle w:val="normaltextrun"/>
                <w:b/>
                <w:bCs/>
                <w:color w:val="000000" w:themeColor="text1"/>
                <w:sz w:val="20"/>
                <w:szCs w:val="20"/>
              </w:rPr>
              <w:t>hink Tanks Engaged</w:t>
            </w:r>
          </w:p>
        </w:tc>
        <w:tc>
          <w:tcPr>
            <w:tcW w:w="5541" w:type="dxa"/>
            <w:gridSpan w:val="3"/>
          </w:tcPr>
          <w:p w14:paraId="16DA58E3" w14:textId="2CCB0F79" w:rsidR="006850FB" w:rsidDel="0041567C" w:rsidRDefault="006850FB" w:rsidP="006850FB">
            <w:pPr>
              <w:pStyle w:val="Footer"/>
              <w:jc w:val="left"/>
              <w:rPr>
                <w:sz w:val="20"/>
                <w:szCs w:val="20"/>
                <w:highlight w:val="yellow"/>
              </w:rPr>
            </w:pPr>
            <w:r w:rsidRPr="00325E9F">
              <w:rPr>
                <w:sz w:val="20"/>
                <w:szCs w:val="20"/>
              </w:rPr>
              <w:t>List all think tanks in the consortium engaged in this research topic.</w:t>
            </w:r>
          </w:p>
        </w:tc>
      </w:tr>
      <w:tr w:rsidR="006850FB" w:rsidRPr="00056D1A" w14:paraId="6EFEFE98" w14:textId="77777777" w:rsidTr="1C4D8106">
        <w:tc>
          <w:tcPr>
            <w:tcW w:w="2209" w:type="dxa"/>
          </w:tcPr>
          <w:p w14:paraId="4C22C1F7" w14:textId="77777777" w:rsidR="006850FB" w:rsidRDefault="006850FB" w:rsidP="006850FB">
            <w:pPr>
              <w:pStyle w:val="Footer"/>
              <w:jc w:val="right"/>
              <w:rPr>
                <w:i/>
                <w:iCs/>
                <w:sz w:val="20"/>
                <w:szCs w:val="20"/>
              </w:rPr>
            </w:pPr>
          </w:p>
        </w:tc>
        <w:tc>
          <w:tcPr>
            <w:tcW w:w="2320" w:type="dxa"/>
            <w:gridSpan w:val="2"/>
          </w:tcPr>
          <w:p w14:paraId="6C77F03A" w14:textId="051D60A3" w:rsidR="006850FB" w:rsidDel="0041567C" w:rsidRDefault="006850FB" w:rsidP="006850FB">
            <w:pPr>
              <w:pStyle w:val="Footer"/>
              <w:jc w:val="left"/>
              <w:rPr>
                <w:sz w:val="20"/>
                <w:szCs w:val="20"/>
                <w:highlight w:val="yellow"/>
              </w:rPr>
            </w:pPr>
            <w:r w:rsidRPr="00DF1CC4">
              <w:rPr>
                <w:b/>
                <w:bCs/>
                <w:sz w:val="20"/>
                <w:szCs w:val="20"/>
              </w:rPr>
              <w:t>Rationale for Selection and Cross-border Relevance</w:t>
            </w:r>
          </w:p>
        </w:tc>
        <w:tc>
          <w:tcPr>
            <w:tcW w:w="5541" w:type="dxa"/>
            <w:gridSpan w:val="3"/>
          </w:tcPr>
          <w:p w14:paraId="5047D68F" w14:textId="002F9F89" w:rsidR="006850FB" w:rsidDel="0041567C" w:rsidRDefault="006850FB" w:rsidP="006850FB">
            <w:pPr>
              <w:pStyle w:val="Footer"/>
              <w:jc w:val="left"/>
              <w:rPr>
                <w:sz w:val="20"/>
                <w:szCs w:val="20"/>
                <w:highlight w:val="yellow"/>
              </w:rPr>
            </w:pPr>
            <w:r w:rsidRPr="1C4D8106">
              <w:rPr>
                <w:sz w:val="20"/>
                <w:szCs w:val="20"/>
              </w:rPr>
              <w:t xml:space="preserve">Describe </w:t>
            </w:r>
            <w:r w:rsidR="1EB96C5F" w:rsidRPr="1C4D8106">
              <w:rPr>
                <w:sz w:val="20"/>
                <w:szCs w:val="20"/>
              </w:rPr>
              <w:t xml:space="preserve">the </w:t>
            </w:r>
            <w:r w:rsidRPr="1C4D8106">
              <w:rPr>
                <w:sz w:val="20"/>
                <w:szCs w:val="20"/>
              </w:rPr>
              <w:t xml:space="preserve">rationale for selecting the proposed research topic and </w:t>
            </w:r>
            <w:r w:rsidR="181A3B51" w:rsidRPr="1C4D8106">
              <w:rPr>
                <w:sz w:val="20"/>
                <w:szCs w:val="20"/>
              </w:rPr>
              <w:t xml:space="preserve">the </w:t>
            </w:r>
            <w:r w:rsidRPr="1C4D8106">
              <w:rPr>
                <w:sz w:val="20"/>
                <w:szCs w:val="20"/>
              </w:rPr>
              <w:t>policy/economic challenge in Africa being addressed by the proposed research. Explain the relevance of the proposed research for multiple countries in Africa.</w:t>
            </w:r>
          </w:p>
        </w:tc>
      </w:tr>
      <w:tr w:rsidR="006850FB" w:rsidRPr="00056D1A" w14:paraId="3E6061F8" w14:textId="77777777" w:rsidTr="1C4D8106">
        <w:tc>
          <w:tcPr>
            <w:tcW w:w="2209" w:type="dxa"/>
          </w:tcPr>
          <w:p w14:paraId="7EC1B640" w14:textId="77777777" w:rsidR="006850FB" w:rsidRDefault="006850FB" w:rsidP="006850FB">
            <w:pPr>
              <w:pStyle w:val="Footer"/>
              <w:jc w:val="right"/>
              <w:rPr>
                <w:i/>
                <w:iCs/>
                <w:sz w:val="20"/>
                <w:szCs w:val="20"/>
              </w:rPr>
            </w:pPr>
          </w:p>
        </w:tc>
        <w:tc>
          <w:tcPr>
            <w:tcW w:w="2320" w:type="dxa"/>
            <w:gridSpan w:val="2"/>
          </w:tcPr>
          <w:p w14:paraId="6879B620" w14:textId="50F4F9B6" w:rsidR="006850FB" w:rsidDel="0041567C" w:rsidRDefault="006850FB" w:rsidP="006850FB">
            <w:pPr>
              <w:pStyle w:val="Footer"/>
              <w:jc w:val="left"/>
              <w:rPr>
                <w:sz w:val="20"/>
                <w:szCs w:val="20"/>
                <w:highlight w:val="yellow"/>
              </w:rPr>
            </w:pPr>
            <w:r w:rsidRPr="00DF1CC4">
              <w:rPr>
                <w:b/>
                <w:bCs/>
                <w:sz w:val="20"/>
                <w:szCs w:val="20"/>
              </w:rPr>
              <w:t>Research Objective</w:t>
            </w:r>
          </w:p>
        </w:tc>
        <w:tc>
          <w:tcPr>
            <w:tcW w:w="5541" w:type="dxa"/>
            <w:gridSpan w:val="3"/>
          </w:tcPr>
          <w:p w14:paraId="204CD3A7" w14:textId="611C8F43" w:rsidR="006850FB" w:rsidDel="0041567C" w:rsidRDefault="006850FB" w:rsidP="006850FB">
            <w:pPr>
              <w:pStyle w:val="Footer"/>
              <w:jc w:val="left"/>
              <w:rPr>
                <w:sz w:val="20"/>
                <w:szCs w:val="20"/>
                <w:highlight w:val="yellow"/>
              </w:rPr>
            </w:pPr>
            <w:r w:rsidRPr="00325E9F">
              <w:rPr>
                <w:sz w:val="20"/>
                <w:szCs w:val="20"/>
              </w:rPr>
              <w:t>Provide a very short and concise outline of the objectives under this research topic.</w:t>
            </w:r>
          </w:p>
        </w:tc>
      </w:tr>
      <w:tr w:rsidR="006850FB" w:rsidRPr="00056D1A" w14:paraId="2EC101F2" w14:textId="77777777" w:rsidTr="1C4D8106">
        <w:tc>
          <w:tcPr>
            <w:tcW w:w="2209" w:type="dxa"/>
          </w:tcPr>
          <w:p w14:paraId="1E21488B" w14:textId="77777777" w:rsidR="006850FB" w:rsidRDefault="006850FB" w:rsidP="006850FB">
            <w:pPr>
              <w:pStyle w:val="Footer"/>
              <w:jc w:val="right"/>
              <w:rPr>
                <w:i/>
                <w:iCs/>
                <w:sz w:val="20"/>
                <w:szCs w:val="20"/>
              </w:rPr>
            </w:pPr>
          </w:p>
        </w:tc>
        <w:tc>
          <w:tcPr>
            <w:tcW w:w="2320" w:type="dxa"/>
            <w:gridSpan w:val="2"/>
          </w:tcPr>
          <w:p w14:paraId="7DE8BB48" w14:textId="1FB0D682" w:rsidR="006850FB" w:rsidDel="0041567C" w:rsidRDefault="006850FB" w:rsidP="006850FB">
            <w:pPr>
              <w:pStyle w:val="Footer"/>
              <w:jc w:val="left"/>
              <w:rPr>
                <w:sz w:val="20"/>
                <w:szCs w:val="20"/>
                <w:highlight w:val="yellow"/>
              </w:rPr>
            </w:pPr>
            <w:r w:rsidRPr="00DF1CC4">
              <w:rPr>
                <w:b/>
                <w:bCs/>
                <w:sz w:val="20"/>
                <w:szCs w:val="20"/>
              </w:rPr>
              <w:t>Intended Outcomes and Impac</w:t>
            </w:r>
            <w:r>
              <w:rPr>
                <w:b/>
                <w:bCs/>
                <w:sz w:val="20"/>
                <w:szCs w:val="20"/>
              </w:rPr>
              <w:t>t</w:t>
            </w:r>
          </w:p>
        </w:tc>
        <w:tc>
          <w:tcPr>
            <w:tcW w:w="5541" w:type="dxa"/>
            <w:gridSpan w:val="3"/>
          </w:tcPr>
          <w:p w14:paraId="6465C199" w14:textId="5E21F28C" w:rsidR="006850FB" w:rsidDel="0041567C" w:rsidRDefault="006850FB" w:rsidP="006850FB">
            <w:pPr>
              <w:pStyle w:val="Footer"/>
              <w:jc w:val="left"/>
              <w:rPr>
                <w:sz w:val="20"/>
                <w:szCs w:val="20"/>
                <w:highlight w:val="yellow"/>
              </w:rPr>
            </w:pPr>
            <w:r w:rsidRPr="00DF1CC4">
              <w:rPr>
                <w:sz w:val="20"/>
                <w:szCs w:val="20"/>
              </w:rPr>
              <w:t>Describe the intended outcomes and impact of the proposed research, including the potential for cross-border policy impacts.</w:t>
            </w:r>
          </w:p>
        </w:tc>
      </w:tr>
      <w:tr w:rsidR="006850FB" w:rsidRPr="00056D1A" w14:paraId="1C780670" w14:textId="77777777" w:rsidTr="1C4D8106">
        <w:tc>
          <w:tcPr>
            <w:tcW w:w="2209" w:type="dxa"/>
          </w:tcPr>
          <w:p w14:paraId="502AED2E" w14:textId="77777777" w:rsidR="006850FB" w:rsidRDefault="006850FB" w:rsidP="006850FB">
            <w:pPr>
              <w:pStyle w:val="Footer"/>
              <w:jc w:val="right"/>
              <w:rPr>
                <w:i/>
                <w:iCs/>
                <w:sz w:val="20"/>
                <w:szCs w:val="20"/>
              </w:rPr>
            </w:pPr>
          </w:p>
        </w:tc>
        <w:tc>
          <w:tcPr>
            <w:tcW w:w="2320" w:type="dxa"/>
            <w:gridSpan w:val="2"/>
          </w:tcPr>
          <w:p w14:paraId="19D9E8C9" w14:textId="5762BCF9" w:rsidR="006850FB" w:rsidDel="0041567C" w:rsidRDefault="006850FB" w:rsidP="006850FB">
            <w:pPr>
              <w:pStyle w:val="Footer"/>
              <w:jc w:val="left"/>
              <w:rPr>
                <w:sz w:val="20"/>
                <w:szCs w:val="20"/>
                <w:highlight w:val="yellow"/>
              </w:rPr>
            </w:pPr>
            <w:r w:rsidRPr="00DF1CC4">
              <w:rPr>
                <w:b/>
                <w:bCs/>
                <w:sz w:val="20"/>
                <w:szCs w:val="20"/>
              </w:rPr>
              <w:t>Research Questions</w:t>
            </w:r>
          </w:p>
        </w:tc>
        <w:tc>
          <w:tcPr>
            <w:tcW w:w="5541" w:type="dxa"/>
            <w:gridSpan w:val="3"/>
          </w:tcPr>
          <w:p w14:paraId="01F88DAE" w14:textId="77777777" w:rsidR="006850FB" w:rsidRPr="00DF1CC4" w:rsidRDefault="006850FB" w:rsidP="006850FB">
            <w:pPr>
              <w:pStyle w:val="Footer"/>
              <w:jc w:val="left"/>
              <w:rPr>
                <w:sz w:val="20"/>
                <w:szCs w:val="20"/>
              </w:rPr>
            </w:pPr>
            <w:r w:rsidRPr="00DF1CC4">
              <w:rPr>
                <w:sz w:val="20"/>
                <w:szCs w:val="20"/>
              </w:rPr>
              <w:t xml:space="preserve">List the research questions targeted under the proposed research topic. </w:t>
            </w:r>
          </w:p>
          <w:p w14:paraId="57C43026" w14:textId="77777777" w:rsidR="006850FB" w:rsidDel="0041567C" w:rsidRDefault="006850FB" w:rsidP="006850FB">
            <w:pPr>
              <w:pStyle w:val="Footer"/>
              <w:jc w:val="left"/>
              <w:rPr>
                <w:sz w:val="20"/>
                <w:szCs w:val="20"/>
                <w:highlight w:val="yellow"/>
              </w:rPr>
            </w:pPr>
          </w:p>
        </w:tc>
      </w:tr>
      <w:tr w:rsidR="006850FB" w:rsidRPr="00056D1A" w14:paraId="0052582E" w14:textId="77777777" w:rsidTr="1C4D8106">
        <w:tc>
          <w:tcPr>
            <w:tcW w:w="2209" w:type="dxa"/>
          </w:tcPr>
          <w:p w14:paraId="7CBB4A13" w14:textId="77777777" w:rsidR="006850FB" w:rsidRDefault="006850FB" w:rsidP="006850FB">
            <w:pPr>
              <w:pStyle w:val="Footer"/>
              <w:jc w:val="right"/>
              <w:rPr>
                <w:i/>
                <w:iCs/>
                <w:sz w:val="20"/>
                <w:szCs w:val="20"/>
              </w:rPr>
            </w:pPr>
          </w:p>
        </w:tc>
        <w:tc>
          <w:tcPr>
            <w:tcW w:w="2320" w:type="dxa"/>
            <w:gridSpan w:val="2"/>
          </w:tcPr>
          <w:p w14:paraId="3815BC3B" w14:textId="375FEAEF" w:rsidR="006850FB" w:rsidDel="0041567C" w:rsidRDefault="006850FB" w:rsidP="006850FB">
            <w:pPr>
              <w:pStyle w:val="Footer"/>
              <w:jc w:val="left"/>
              <w:rPr>
                <w:sz w:val="20"/>
                <w:szCs w:val="20"/>
                <w:highlight w:val="yellow"/>
              </w:rPr>
            </w:pPr>
            <w:r w:rsidRPr="00DF1CC4">
              <w:rPr>
                <w:b/>
                <w:bCs/>
                <w:sz w:val="20"/>
                <w:szCs w:val="20"/>
              </w:rPr>
              <w:t>Research Approach</w:t>
            </w:r>
          </w:p>
        </w:tc>
        <w:tc>
          <w:tcPr>
            <w:tcW w:w="5541" w:type="dxa"/>
            <w:gridSpan w:val="3"/>
          </w:tcPr>
          <w:p w14:paraId="75C4986F" w14:textId="77777777" w:rsidR="006850FB" w:rsidRPr="00DF1CC4" w:rsidRDefault="006850FB" w:rsidP="006850FB">
            <w:pPr>
              <w:pStyle w:val="Footer"/>
              <w:jc w:val="left"/>
              <w:rPr>
                <w:sz w:val="20"/>
                <w:szCs w:val="20"/>
              </w:rPr>
            </w:pPr>
            <w:r w:rsidRPr="00DF1CC4">
              <w:rPr>
                <w:sz w:val="20"/>
                <w:szCs w:val="20"/>
              </w:rPr>
              <w:t>Summarize the research methodology and approach.</w:t>
            </w:r>
          </w:p>
          <w:p w14:paraId="34E2EAB1" w14:textId="77777777" w:rsidR="006850FB" w:rsidDel="0041567C" w:rsidRDefault="006850FB" w:rsidP="006850FB">
            <w:pPr>
              <w:pStyle w:val="Footer"/>
              <w:jc w:val="left"/>
              <w:rPr>
                <w:sz w:val="20"/>
                <w:szCs w:val="20"/>
                <w:highlight w:val="yellow"/>
              </w:rPr>
            </w:pPr>
          </w:p>
        </w:tc>
      </w:tr>
      <w:tr w:rsidR="006850FB" w:rsidRPr="00056D1A" w14:paraId="550A926F" w14:textId="77777777" w:rsidTr="1C4D8106">
        <w:tc>
          <w:tcPr>
            <w:tcW w:w="2209" w:type="dxa"/>
          </w:tcPr>
          <w:p w14:paraId="152E5938" w14:textId="78215F93" w:rsidR="006850FB" w:rsidRDefault="006850FB" w:rsidP="006850FB">
            <w:pPr>
              <w:pStyle w:val="Footer"/>
              <w:jc w:val="right"/>
              <w:rPr>
                <w:i/>
                <w:iCs/>
                <w:sz w:val="20"/>
                <w:szCs w:val="20"/>
              </w:rPr>
            </w:pPr>
            <w:r>
              <w:rPr>
                <w:i/>
                <w:iCs/>
                <w:sz w:val="20"/>
                <w:szCs w:val="20"/>
              </w:rPr>
              <w:t>(ii) Research Activities</w:t>
            </w:r>
          </w:p>
        </w:tc>
        <w:tc>
          <w:tcPr>
            <w:tcW w:w="7861" w:type="dxa"/>
            <w:gridSpan w:val="5"/>
          </w:tcPr>
          <w:p w14:paraId="2E217823" w14:textId="23DC1BB4" w:rsidR="006850FB" w:rsidDel="0041567C" w:rsidRDefault="006850FB" w:rsidP="006850FB">
            <w:pPr>
              <w:pStyle w:val="Footer"/>
              <w:jc w:val="left"/>
              <w:rPr>
                <w:sz w:val="20"/>
                <w:szCs w:val="20"/>
                <w:highlight w:val="yellow"/>
              </w:rPr>
            </w:pPr>
            <w:r w:rsidRPr="1C4D8106">
              <w:rPr>
                <w:sz w:val="20"/>
                <w:szCs w:val="20"/>
              </w:rPr>
              <w:t xml:space="preserve">Describe the proposed research activities to be conducted under this </w:t>
            </w:r>
            <w:r w:rsidR="0016562B">
              <w:rPr>
                <w:sz w:val="20"/>
                <w:szCs w:val="20"/>
              </w:rPr>
              <w:t>thematic area</w:t>
            </w:r>
            <w:r w:rsidR="00384F12">
              <w:rPr>
                <w:sz w:val="20"/>
                <w:szCs w:val="20"/>
              </w:rPr>
              <w:t xml:space="preserve"> </w:t>
            </w:r>
            <w:r w:rsidRPr="1C4D8106">
              <w:rPr>
                <w:sz w:val="20"/>
                <w:szCs w:val="20"/>
              </w:rPr>
              <w:t>by answering the question</w:t>
            </w:r>
            <w:r w:rsidR="1E225A5E" w:rsidRPr="1C4D8106">
              <w:rPr>
                <w:sz w:val="20"/>
                <w:szCs w:val="20"/>
              </w:rPr>
              <w:t>s</w:t>
            </w:r>
            <w:r w:rsidRPr="1C4D8106">
              <w:rPr>
                <w:sz w:val="20"/>
                <w:szCs w:val="20"/>
              </w:rPr>
              <w:t xml:space="preserve"> below.</w:t>
            </w:r>
          </w:p>
        </w:tc>
      </w:tr>
      <w:tr w:rsidR="006850FB" w:rsidRPr="00056D1A" w14:paraId="17607F70" w14:textId="77777777" w:rsidTr="1C4D8106">
        <w:tc>
          <w:tcPr>
            <w:tcW w:w="2209" w:type="dxa"/>
          </w:tcPr>
          <w:p w14:paraId="7D69CEA4" w14:textId="77777777" w:rsidR="006850FB" w:rsidRDefault="006850FB" w:rsidP="006850FB">
            <w:pPr>
              <w:pStyle w:val="Footer"/>
              <w:jc w:val="right"/>
              <w:rPr>
                <w:i/>
                <w:iCs/>
                <w:sz w:val="20"/>
                <w:szCs w:val="20"/>
              </w:rPr>
            </w:pPr>
            <w:r w:rsidRPr="00E53C3E">
              <w:rPr>
                <w:i/>
                <w:iCs/>
                <w:sz w:val="20"/>
                <w:szCs w:val="20"/>
              </w:rPr>
              <w:t>Producing Relevant, Good Quality, and Collaborative Policy Research on Continental Priorities</w:t>
            </w:r>
          </w:p>
          <w:p w14:paraId="399C33CF" w14:textId="5F2972FF" w:rsidR="006850FB" w:rsidRDefault="006850FB" w:rsidP="006850FB">
            <w:pPr>
              <w:pStyle w:val="Footer"/>
              <w:jc w:val="right"/>
              <w:rPr>
                <w:i/>
                <w:iCs/>
                <w:sz w:val="20"/>
                <w:szCs w:val="20"/>
              </w:rPr>
            </w:pPr>
            <w:r>
              <w:rPr>
                <w:i/>
                <w:iCs/>
                <w:sz w:val="20"/>
                <w:szCs w:val="20"/>
              </w:rPr>
              <w:t>(up to 300 words)</w:t>
            </w:r>
          </w:p>
        </w:tc>
        <w:tc>
          <w:tcPr>
            <w:tcW w:w="7861" w:type="dxa"/>
            <w:gridSpan w:val="5"/>
          </w:tcPr>
          <w:p w14:paraId="387C65F7" w14:textId="542D7F92" w:rsidR="006850FB" w:rsidDel="0041567C" w:rsidRDefault="006850FB" w:rsidP="006850FB">
            <w:pPr>
              <w:pStyle w:val="Footer"/>
              <w:jc w:val="left"/>
              <w:rPr>
                <w:sz w:val="20"/>
                <w:szCs w:val="20"/>
                <w:highlight w:val="yellow"/>
              </w:rPr>
            </w:pPr>
            <w:r w:rsidRPr="00DF1CC4">
              <w:rPr>
                <w:sz w:val="20"/>
                <w:szCs w:val="20"/>
              </w:rPr>
              <w:t>Describe activities to be undertaken to produce</w:t>
            </w:r>
            <w:r w:rsidRPr="00DF1CC4">
              <w:rPr>
                <w:b/>
                <w:bCs/>
                <w:sz w:val="20"/>
                <w:szCs w:val="20"/>
              </w:rPr>
              <w:t xml:space="preserve"> </w:t>
            </w:r>
            <w:r w:rsidRPr="00DF1CC4">
              <w:rPr>
                <w:sz w:val="20"/>
                <w:szCs w:val="20"/>
              </w:rPr>
              <w:t>high quality,</w:t>
            </w:r>
            <w:r w:rsidRPr="00DF1CC4">
              <w:rPr>
                <w:b/>
                <w:bCs/>
                <w:sz w:val="20"/>
                <w:szCs w:val="20"/>
              </w:rPr>
              <w:t xml:space="preserve"> </w:t>
            </w:r>
            <w:r w:rsidRPr="00DF1CC4">
              <w:rPr>
                <w:sz w:val="20"/>
                <w:szCs w:val="20"/>
              </w:rPr>
              <w:t>collaborative research that address critical gaps in the policy cycle, including design, implementation, evaluation and feedback. Identify mechanisms to enhance research quality and relevance, including existing quality assurance processes and partnerships. Highlight gender-inclusive approach in research design, analysis, and reporting.</w:t>
            </w:r>
          </w:p>
        </w:tc>
      </w:tr>
      <w:tr w:rsidR="006850FB" w:rsidRPr="00056D1A" w14:paraId="244C5BD2" w14:textId="77777777" w:rsidTr="1C4D8106">
        <w:tc>
          <w:tcPr>
            <w:tcW w:w="2209" w:type="dxa"/>
          </w:tcPr>
          <w:p w14:paraId="5C98689B" w14:textId="7083E332" w:rsidR="006850FB" w:rsidRDefault="006850FB" w:rsidP="006850FB">
            <w:pPr>
              <w:pStyle w:val="Footer"/>
              <w:jc w:val="right"/>
              <w:rPr>
                <w:i/>
                <w:iCs/>
                <w:sz w:val="20"/>
                <w:szCs w:val="20"/>
              </w:rPr>
            </w:pPr>
            <w:r w:rsidRPr="00E53C3E">
              <w:rPr>
                <w:i/>
                <w:iCs/>
                <w:sz w:val="20"/>
                <w:szCs w:val="20"/>
              </w:rPr>
              <w:t>Developing and Implementing Activities for Effective Policy Engagement and Influence Regionally and Nationally</w:t>
            </w:r>
            <w:r>
              <w:rPr>
                <w:i/>
                <w:iCs/>
                <w:sz w:val="20"/>
                <w:szCs w:val="20"/>
              </w:rPr>
              <w:t xml:space="preserve"> (up to 300 words)</w:t>
            </w:r>
          </w:p>
        </w:tc>
        <w:tc>
          <w:tcPr>
            <w:tcW w:w="7861" w:type="dxa"/>
            <w:gridSpan w:val="5"/>
          </w:tcPr>
          <w:p w14:paraId="5DF1E789" w14:textId="0EAFE93B" w:rsidR="006850FB" w:rsidDel="0041567C" w:rsidRDefault="006850FB" w:rsidP="006850FB">
            <w:pPr>
              <w:pStyle w:val="Footer"/>
              <w:jc w:val="left"/>
              <w:rPr>
                <w:sz w:val="20"/>
                <w:szCs w:val="20"/>
                <w:highlight w:val="yellow"/>
              </w:rPr>
            </w:pPr>
            <w:r w:rsidRPr="00DF1CC4">
              <w:rPr>
                <w:sz w:val="20"/>
                <w:szCs w:val="20"/>
              </w:rPr>
              <w:t>Detail plans for enhancing effective policy engagement to influence policy formulation, implementation and adoption regionally and nationally and for strengthening dissemination of research (e.g., through publications, presentations, and policy interactions) to improve policy uptake by stakeholders. Address the importance of clear communication and impactful findings.</w:t>
            </w:r>
          </w:p>
        </w:tc>
      </w:tr>
      <w:tr w:rsidR="006850FB" w:rsidRPr="00056D1A" w14:paraId="3BCC7A7D" w14:textId="77777777" w:rsidTr="1C4D8106">
        <w:tc>
          <w:tcPr>
            <w:tcW w:w="2209" w:type="dxa"/>
          </w:tcPr>
          <w:p w14:paraId="0D933DD9" w14:textId="77777777" w:rsidR="006850FB" w:rsidRDefault="006850FB" w:rsidP="006850FB">
            <w:pPr>
              <w:pStyle w:val="Footer"/>
              <w:jc w:val="right"/>
              <w:rPr>
                <w:i/>
                <w:iCs/>
                <w:sz w:val="20"/>
                <w:szCs w:val="20"/>
              </w:rPr>
            </w:pPr>
            <w:r w:rsidRPr="00C32A63">
              <w:rPr>
                <w:i/>
                <w:iCs/>
                <w:sz w:val="20"/>
                <w:szCs w:val="20"/>
              </w:rPr>
              <w:t>Collaboration Mechanisms and Role of Different Think Tanks</w:t>
            </w:r>
          </w:p>
          <w:p w14:paraId="4A8309DC" w14:textId="64B87743" w:rsidR="006850FB" w:rsidRDefault="006850FB" w:rsidP="006850FB">
            <w:pPr>
              <w:pStyle w:val="Footer"/>
              <w:jc w:val="right"/>
              <w:rPr>
                <w:i/>
                <w:iCs/>
                <w:sz w:val="20"/>
                <w:szCs w:val="20"/>
              </w:rPr>
            </w:pPr>
            <w:r>
              <w:rPr>
                <w:i/>
                <w:iCs/>
                <w:sz w:val="20"/>
                <w:szCs w:val="20"/>
              </w:rPr>
              <w:t>(up to 300 words)</w:t>
            </w:r>
          </w:p>
        </w:tc>
        <w:tc>
          <w:tcPr>
            <w:tcW w:w="7861" w:type="dxa"/>
            <w:gridSpan w:val="5"/>
          </w:tcPr>
          <w:p w14:paraId="201E0C59" w14:textId="13C41F7B" w:rsidR="006850FB" w:rsidDel="0041567C" w:rsidRDefault="006850FB" w:rsidP="006850FB">
            <w:pPr>
              <w:pStyle w:val="Footer"/>
              <w:jc w:val="left"/>
              <w:rPr>
                <w:sz w:val="20"/>
                <w:szCs w:val="20"/>
                <w:highlight w:val="yellow"/>
              </w:rPr>
            </w:pPr>
            <w:r w:rsidRPr="00DF1CC4">
              <w:rPr>
                <w:sz w:val="20"/>
                <w:szCs w:val="20"/>
              </w:rPr>
              <w:t xml:space="preserve">Describe </w:t>
            </w:r>
            <w:r>
              <w:rPr>
                <w:sz w:val="20"/>
                <w:szCs w:val="20"/>
              </w:rPr>
              <w:t xml:space="preserve">the </w:t>
            </w:r>
            <w:r w:rsidRPr="00DF1CC4">
              <w:rPr>
                <w:sz w:val="20"/>
                <w:szCs w:val="20"/>
              </w:rPr>
              <w:t>collaboration mechanisms and role of different consortium members engaged in this research topi</w:t>
            </w:r>
            <w:r>
              <w:rPr>
                <w:sz w:val="20"/>
                <w:szCs w:val="20"/>
              </w:rPr>
              <w:t>c, if applicable.</w:t>
            </w:r>
          </w:p>
        </w:tc>
      </w:tr>
      <w:tr w:rsidR="006850FB" w:rsidRPr="00056D1A" w14:paraId="24617AF6" w14:textId="77777777" w:rsidTr="1C4D8106">
        <w:trPr>
          <w:trHeight w:val="503"/>
        </w:trPr>
        <w:tc>
          <w:tcPr>
            <w:tcW w:w="2209" w:type="dxa"/>
          </w:tcPr>
          <w:p w14:paraId="2FD4C98E" w14:textId="11E803FC" w:rsidR="006850FB" w:rsidRPr="006850FB" w:rsidRDefault="006850FB" w:rsidP="006850FB">
            <w:pPr>
              <w:pStyle w:val="Footer"/>
              <w:jc w:val="right"/>
              <w:rPr>
                <w:b/>
                <w:bCs/>
                <w:i/>
                <w:iCs/>
                <w:sz w:val="20"/>
                <w:szCs w:val="20"/>
              </w:rPr>
            </w:pPr>
            <w:r w:rsidRPr="006850FB">
              <w:rPr>
                <w:b/>
                <w:bCs/>
                <w:i/>
                <w:iCs/>
                <w:sz w:val="20"/>
                <w:szCs w:val="20"/>
              </w:rPr>
              <w:t>2c. THEMATIC AREA 3</w:t>
            </w:r>
          </w:p>
        </w:tc>
        <w:tc>
          <w:tcPr>
            <w:tcW w:w="7861" w:type="dxa"/>
            <w:gridSpan w:val="5"/>
          </w:tcPr>
          <w:p w14:paraId="11452322" w14:textId="77777777" w:rsidR="006850FB" w:rsidRPr="008951AE" w:rsidRDefault="006850FB" w:rsidP="006850FB">
            <w:pPr>
              <w:pStyle w:val="Footer"/>
              <w:jc w:val="left"/>
              <w:rPr>
                <w:sz w:val="20"/>
                <w:szCs w:val="20"/>
              </w:rPr>
            </w:pPr>
          </w:p>
        </w:tc>
      </w:tr>
      <w:tr w:rsidR="006850FB" w:rsidRPr="00056D1A" w14:paraId="36F01C11" w14:textId="77777777" w:rsidTr="1C4D8106">
        <w:tc>
          <w:tcPr>
            <w:tcW w:w="2209" w:type="dxa"/>
          </w:tcPr>
          <w:p w14:paraId="6F0C4239" w14:textId="77777777" w:rsidR="006850FB" w:rsidRPr="00DF1CC4" w:rsidRDefault="006850FB" w:rsidP="006850FB">
            <w:pPr>
              <w:pStyle w:val="Footer"/>
              <w:jc w:val="right"/>
              <w:rPr>
                <w:i/>
                <w:iCs/>
                <w:sz w:val="20"/>
                <w:szCs w:val="20"/>
              </w:rPr>
            </w:pPr>
            <w:r w:rsidRPr="00DF1CC4">
              <w:rPr>
                <w:i/>
                <w:iCs/>
                <w:sz w:val="20"/>
                <w:szCs w:val="20"/>
              </w:rPr>
              <w:t>(</w:t>
            </w:r>
            <w:proofErr w:type="spellStart"/>
            <w:r w:rsidRPr="00DF1CC4">
              <w:rPr>
                <w:i/>
                <w:iCs/>
                <w:sz w:val="20"/>
                <w:szCs w:val="20"/>
              </w:rPr>
              <w:t>i</w:t>
            </w:r>
            <w:proofErr w:type="spellEnd"/>
            <w:r w:rsidRPr="00DF1CC4">
              <w:rPr>
                <w:i/>
                <w:iCs/>
                <w:sz w:val="20"/>
                <w:szCs w:val="20"/>
              </w:rPr>
              <w:t>) Research Topic</w:t>
            </w:r>
            <w:r>
              <w:rPr>
                <w:i/>
                <w:iCs/>
                <w:sz w:val="20"/>
                <w:szCs w:val="20"/>
              </w:rPr>
              <w:t xml:space="preserve"> </w:t>
            </w:r>
            <w:r w:rsidRPr="00DF1CC4">
              <w:rPr>
                <w:i/>
                <w:iCs/>
                <w:sz w:val="20"/>
                <w:szCs w:val="20"/>
              </w:rPr>
              <w:t xml:space="preserve">(up to </w:t>
            </w:r>
            <w:r>
              <w:rPr>
                <w:i/>
                <w:iCs/>
                <w:sz w:val="20"/>
                <w:szCs w:val="20"/>
              </w:rPr>
              <w:t>6</w:t>
            </w:r>
            <w:r w:rsidRPr="00DF1CC4">
              <w:rPr>
                <w:i/>
                <w:iCs/>
                <w:sz w:val="20"/>
                <w:szCs w:val="20"/>
              </w:rPr>
              <w:t>00 words</w:t>
            </w:r>
            <w:r>
              <w:rPr>
                <w:i/>
                <w:iCs/>
                <w:sz w:val="20"/>
                <w:szCs w:val="20"/>
              </w:rPr>
              <w:t xml:space="preserve"> in total</w:t>
            </w:r>
            <w:r w:rsidRPr="00DF1CC4">
              <w:rPr>
                <w:i/>
                <w:iCs/>
                <w:sz w:val="20"/>
                <w:szCs w:val="20"/>
              </w:rPr>
              <w:t>)</w:t>
            </w:r>
          </w:p>
          <w:p w14:paraId="3EE589D6" w14:textId="77777777" w:rsidR="006850FB" w:rsidRDefault="006850FB" w:rsidP="006850FB">
            <w:pPr>
              <w:pStyle w:val="Footer"/>
              <w:jc w:val="right"/>
              <w:rPr>
                <w:i/>
                <w:iCs/>
                <w:sz w:val="20"/>
                <w:szCs w:val="20"/>
              </w:rPr>
            </w:pPr>
          </w:p>
        </w:tc>
        <w:tc>
          <w:tcPr>
            <w:tcW w:w="7861" w:type="dxa"/>
            <w:gridSpan w:val="5"/>
          </w:tcPr>
          <w:p w14:paraId="06E5BF7F" w14:textId="445578FF" w:rsidR="006850FB" w:rsidRPr="008951AE" w:rsidRDefault="006850FB" w:rsidP="006850FB">
            <w:pPr>
              <w:pStyle w:val="Footer"/>
              <w:jc w:val="left"/>
              <w:rPr>
                <w:sz w:val="20"/>
                <w:szCs w:val="20"/>
              </w:rPr>
            </w:pPr>
            <w:r w:rsidRPr="00DF1CC4">
              <w:rPr>
                <w:sz w:val="20"/>
                <w:szCs w:val="20"/>
              </w:rPr>
              <w:t>Present a detailed account of the proposed research topic and the intended outcome and impact</w:t>
            </w:r>
            <w:r>
              <w:rPr>
                <w:sz w:val="20"/>
                <w:szCs w:val="20"/>
              </w:rPr>
              <w:t xml:space="preserve"> by answering the questions below. </w:t>
            </w:r>
            <w:r w:rsidRPr="00DF1CC4">
              <w:rPr>
                <w:rStyle w:val="normaltextrun"/>
                <w:rFonts w:cstheme="minorHAnsi"/>
                <w:color w:val="000000" w:themeColor="text1"/>
                <w:sz w:val="20"/>
                <w:szCs w:val="20"/>
              </w:rPr>
              <w:t>Multidisciplinary and intradisciplinary approaches are encouraged and allowed through this program.</w:t>
            </w:r>
          </w:p>
        </w:tc>
      </w:tr>
      <w:tr w:rsidR="006850FB" w:rsidRPr="00056D1A" w14:paraId="1E44CC8A" w14:textId="77777777" w:rsidTr="1C4D8106">
        <w:tc>
          <w:tcPr>
            <w:tcW w:w="2209" w:type="dxa"/>
          </w:tcPr>
          <w:p w14:paraId="280CD5C6" w14:textId="77777777" w:rsidR="006850FB" w:rsidRDefault="006850FB" w:rsidP="006850FB">
            <w:pPr>
              <w:pStyle w:val="Footer"/>
              <w:jc w:val="right"/>
              <w:rPr>
                <w:i/>
                <w:iCs/>
                <w:sz w:val="20"/>
                <w:szCs w:val="20"/>
              </w:rPr>
            </w:pPr>
          </w:p>
        </w:tc>
        <w:tc>
          <w:tcPr>
            <w:tcW w:w="2320" w:type="dxa"/>
            <w:gridSpan w:val="2"/>
          </w:tcPr>
          <w:p w14:paraId="5C2D199E" w14:textId="2F668C61" w:rsidR="006850FB" w:rsidRPr="008951AE" w:rsidRDefault="006850FB" w:rsidP="006850FB">
            <w:pPr>
              <w:pStyle w:val="Footer"/>
              <w:jc w:val="left"/>
              <w:rPr>
                <w:sz w:val="20"/>
                <w:szCs w:val="20"/>
              </w:rPr>
            </w:pPr>
            <w:r w:rsidRPr="00DF1CC4">
              <w:rPr>
                <w:b/>
                <w:bCs/>
                <w:sz w:val="20"/>
                <w:szCs w:val="20"/>
              </w:rPr>
              <w:t>Research Topic</w:t>
            </w:r>
          </w:p>
        </w:tc>
        <w:tc>
          <w:tcPr>
            <w:tcW w:w="5541" w:type="dxa"/>
            <w:gridSpan w:val="3"/>
          </w:tcPr>
          <w:p w14:paraId="0C241FFC" w14:textId="77777777" w:rsidR="006850FB" w:rsidRPr="00325E9F" w:rsidRDefault="006850FB" w:rsidP="006850FB">
            <w:pPr>
              <w:pStyle w:val="Footer"/>
              <w:jc w:val="left"/>
              <w:rPr>
                <w:sz w:val="20"/>
                <w:szCs w:val="20"/>
              </w:rPr>
            </w:pPr>
            <w:r w:rsidRPr="00325E9F">
              <w:rPr>
                <w:sz w:val="20"/>
                <w:szCs w:val="20"/>
              </w:rPr>
              <w:t>Specify research topic.</w:t>
            </w:r>
          </w:p>
          <w:p w14:paraId="0F71DD55" w14:textId="58374A60" w:rsidR="006850FB" w:rsidRPr="008951AE" w:rsidRDefault="006850FB" w:rsidP="006850FB">
            <w:pPr>
              <w:pStyle w:val="Footer"/>
              <w:jc w:val="left"/>
              <w:rPr>
                <w:sz w:val="20"/>
                <w:szCs w:val="20"/>
              </w:rPr>
            </w:pPr>
          </w:p>
        </w:tc>
      </w:tr>
      <w:tr w:rsidR="006850FB" w:rsidRPr="00056D1A" w14:paraId="2927938C" w14:textId="77777777" w:rsidTr="1C4D8106">
        <w:tc>
          <w:tcPr>
            <w:tcW w:w="2209" w:type="dxa"/>
          </w:tcPr>
          <w:p w14:paraId="4C2FBD8F" w14:textId="77777777" w:rsidR="006850FB" w:rsidRDefault="006850FB" w:rsidP="006850FB">
            <w:pPr>
              <w:pStyle w:val="Footer"/>
              <w:jc w:val="right"/>
              <w:rPr>
                <w:i/>
                <w:iCs/>
                <w:sz w:val="20"/>
                <w:szCs w:val="20"/>
              </w:rPr>
            </w:pPr>
          </w:p>
        </w:tc>
        <w:tc>
          <w:tcPr>
            <w:tcW w:w="2320" w:type="dxa"/>
            <w:gridSpan w:val="2"/>
          </w:tcPr>
          <w:p w14:paraId="5E87FD13" w14:textId="60EBC99B" w:rsidR="006850FB" w:rsidRPr="008951AE" w:rsidRDefault="006850FB" w:rsidP="006850FB">
            <w:pPr>
              <w:pStyle w:val="Footer"/>
              <w:jc w:val="left"/>
              <w:rPr>
                <w:sz w:val="20"/>
                <w:szCs w:val="20"/>
              </w:rPr>
            </w:pPr>
            <w:r w:rsidRPr="00325E9F">
              <w:rPr>
                <w:rStyle w:val="normaltextrun"/>
                <w:rFonts w:cstheme="minorHAnsi"/>
                <w:b/>
                <w:bCs/>
                <w:color w:val="000000" w:themeColor="text1"/>
                <w:sz w:val="20"/>
                <w:szCs w:val="20"/>
              </w:rPr>
              <w:t>T</w:t>
            </w:r>
            <w:r w:rsidRPr="00325E9F">
              <w:rPr>
                <w:rStyle w:val="normaltextrun"/>
                <w:b/>
                <w:bCs/>
                <w:color w:val="000000" w:themeColor="text1"/>
                <w:sz w:val="20"/>
                <w:szCs w:val="20"/>
              </w:rPr>
              <w:t>hink Tanks Engaged</w:t>
            </w:r>
          </w:p>
        </w:tc>
        <w:tc>
          <w:tcPr>
            <w:tcW w:w="5541" w:type="dxa"/>
            <w:gridSpan w:val="3"/>
          </w:tcPr>
          <w:p w14:paraId="2204B1D9" w14:textId="50A22EF3" w:rsidR="006850FB" w:rsidRPr="008951AE" w:rsidRDefault="006850FB" w:rsidP="006850FB">
            <w:pPr>
              <w:pStyle w:val="Footer"/>
              <w:jc w:val="left"/>
              <w:rPr>
                <w:sz w:val="20"/>
                <w:szCs w:val="20"/>
              </w:rPr>
            </w:pPr>
            <w:r w:rsidRPr="00325E9F">
              <w:rPr>
                <w:sz w:val="20"/>
                <w:szCs w:val="20"/>
              </w:rPr>
              <w:t>List all think tanks in the consortium engaged in this research topic.</w:t>
            </w:r>
          </w:p>
        </w:tc>
      </w:tr>
      <w:tr w:rsidR="006850FB" w:rsidRPr="00056D1A" w14:paraId="66D896F3" w14:textId="77777777" w:rsidTr="1C4D8106">
        <w:tc>
          <w:tcPr>
            <w:tcW w:w="2209" w:type="dxa"/>
          </w:tcPr>
          <w:p w14:paraId="5B0EA7D5" w14:textId="77777777" w:rsidR="006850FB" w:rsidRDefault="006850FB" w:rsidP="006850FB">
            <w:pPr>
              <w:pStyle w:val="Footer"/>
              <w:jc w:val="right"/>
              <w:rPr>
                <w:i/>
                <w:iCs/>
                <w:sz w:val="20"/>
                <w:szCs w:val="20"/>
              </w:rPr>
            </w:pPr>
          </w:p>
        </w:tc>
        <w:tc>
          <w:tcPr>
            <w:tcW w:w="2320" w:type="dxa"/>
            <w:gridSpan w:val="2"/>
          </w:tcPr>
          <w:p w14:paraId="5C497024" w14:textId="78F012D7" w:rsidR="006850FB" w:rsidRPr="008951AE" w:rsidRDefault="006850FB" w:rsidP="006850FB">
            <w:pPr>
              <w:pStyle w:val="Footer"/>
              <w:jc w:val="left"/>
              <w:rPr>
                <w:sz w:val="20"/>
                <w:szCs w:val="20"/>
              </w:rPr>
            </w:pPr>
            <w:r w:rsidRPr="00DF1CC4">
              <w:rPr>
                <w:b/>
                <w:bCs/>
                <w:sz w:val="20"/>
                <w:szCs w:val="20"/>
              </w:rPr>
              <w:t>Rationale for Selection and Cross-border Relevance</w:t>
            </w:r>
          </w:p>
        </w:tc>
        <w:tc>
          <w:tcPr>
            <w:tcW w:w="5541" w:type="dxa"/>
            <w:gridSpan w:val="3"/>
          </w:tcPr>
          <w:p w14:paraId="08600626" w14:textId="13A71C6E" w:rsidR="006850FB" w:rsidRPr="008951AE" w:rsidRDefault="006850FB" w:rsidP="006850FB">
            <w:pPr>
              <w:pStyle w:val="Footer"/>
              <w:jc w:val="left"/>
              <w:rPr>
                <w:sz w:val="20"/>
                <w:szCs w:val="20"/>
              </w:rPr>
            </w:pPr>
            <w:r w:rsidRPr="1C4D8106">
              <w:rPr>
                <w:sz w:val="20"/>
                <w:szCs w:val="20"/>
              </w:rPr>
              <w:t>Describe</w:t>
            </w:r>
            <w:r w:rsidR="7E77B265" w:rsidRPr="1C4D8106">
              <w:rPr>
                <w:sz w:val="20"/>
                <w:szCs w:val="20"/>
              </w:rPr>
              <w:t xml:space="preserve"> the</w:t>
            </w:r>
            <w:r w:rsidRPr="1C4D8106">
              <w:rPr>
                <w:sz w:val="20"/>
                <w:szCs w:val="20"/>
              </w:rPr>
              <w:t xml:space="preserve"> rationale for selecting the proposed research topic and </w:t>
            </w:r>
            <w:r w:rsidR="1213474B" w:rsidRPr="1C4D8106">
              <w:rPr>
                <w:sz w:val="20"/>
                <w:szCs w:val="20"/>
              </w:rPr>
              <w:t xml:space="preserve">the </w:t>
            </w:r>
            <w:r w:rsidRPr="1C4D8106">
              <w:rPr>
                <w:sz w:val="20"/>
                <w:szCs w:val="20"/>
              </w:rPr>
              <w:t>policy/economic challenge in Africa being addressed by the proposed research. Explain the relevance of the proposed research for multiple countries in Africa.</w:t>
            </w:r>
          </w:p>
        </w:tc>
      </w:tr>
      <w:tr w:rsidR="006850FB" w:rsidRPr="00056D1A" w14:paraId="5DA202AF" w14:textId="77777777" w:rsidTr="1C4D8106">
        <w:tc>
          <w:tcPr>
            <w:tcW w:w="2209" w:type="dxa"/>
          </w:tcPr>
          <w:p w14:paraId="0CA7124D" w14:textId="77777777" w:rsidR="006850FB" w:rsidRDefault="006850FB" w:rsidP="006850FB">
            <w:pPr>
              <w:pStyle w:val="Footer"/>
              <w:jc w:val="right"/>
              <w:rPr>
                <w:i/>
                <w:iCs/>
                <w:sz w:val="20"/>
                <w:szCs w:val="20"/>
              </w:rPr>
            </w:pPr>
          </w:p>
        </w:tc>
        <w:tc>
          <w:tcPr>
            <w:tcW w:w="2320" w:type="dxa"/>
            <w:gridSpan w:val="2"/>
          </w:tcPr>
          <w:p w14:paraId="0075CA86" w14:textId="4F0E9459" w:rsidR="006850FB" w:rsidRPr="008951AE" w:rsidRDefault="006850FB" w:rsidP="006850FB">
            <w:pPr>
              <w:pStyle w:val="Footer"/>
              <w:jc w:val="left"/>
              <w:rPr>
                <w:sz w:val="20"/>
                <w:szCs w:val="20"/>
              </w:rPr>
            </w:pPr>
            <w:r w:rsidRPr="00DF1CC4">
              <w:rPr>
                <w:b/>
                <w:bCs/>
                <w:sz w:val="20"/>
                <w:szCs w:val="20"/>
              </w:rPr>
              <w:t>Research Objective</w:t>
            </w:r>
          </w:p>
        </w:tc>
        <w:tc>
          <w:tcPr>
            <w:tcW w:w="5541" w:type="dxa"/>
            <w:gridSpan w:val="3"/>
          </w:tcPr>
          <w:p w14:paraId="41E73326" w14:textId="7D5DF118" w:rsidR="006850FB" w:rsidRPr="008951AE" w:rsidRDefault="006850FB" w:rsidP="006850FB">
            <w:pPr>
              <w:pStyle w:val="Footer"/>
              <w:jc w:val="left"/>
              <w:rPr>
                <w:sz w:val="20"/>
                <w:szCs w:val="20"/>
              </w:rPr>
            </w:pPr>
            <w:r w:rsidRPr="00325E9F">
              <w:rPr>
                <w:sz w:val="20"/>
                <w:szCs w:val="20"/>
              </w:rPr>
              <w:t>Provide a very short and concise outline of the objectives under this research topic.</w:t>
            </w:r>
          </w:p>
        </w:tc>
      </w:tr>
      <w:tr w:rsidR="006850FB" w:rsidRPr="00056D1A" w14:paraId="75CE5F30" w14:textId="77777777" w:rsidTr="1C4D8106">
        <w:tc>
          <w:tcPr>
            <w:tcW w:w="2209" w:type="dxa"/>
          </w:tcPr>
          <w:p w14:paraId="4F9B437B" w14:textId="77777777" w:rsidR="006850FB" w:rsidRDefault="006850FB" w:rsidP="006850FB">
            <w:pPr>
              <w:pStyle w:val="Footer"/>
              <w:jc w:val="right"/>
              <w:rPr>
                <w:i/>
                <w:iCs/>
                <w:sz w:val="20"/>
                <w:szCs w:val="20"/>
              </w:rPr>
            </w:pPr>
          </w:p>
        </w:tc>
        <w:tc>
          <w:tcPr>
            <w:tcW w:w="2320" w:type="dxa"/>
            <w:gridSpan w:val="2"/>
          </w:tcPr>
          <w:p w14:paraId="127895DC" w14:textId="17F732F6" w:rsidR="006850FB" w:rsidRPr="008951AE" w:rsidRDefault="006850FB" w:rsidP="006850FB">
            <w:pPr>
              <w:pStyle w:val="Footer"/>
              <w:jc w:val="left"/>
              <w:rPr>
                <w:sz w:val="20"/>
                <w:szCs w:val="20"/>
              </w:rPr>
            </w:pPr>
            <w:r w:rsidRPr="00DF1CC4">
              <w:rPr>
                <w:b/>
                <w:bCs/>
                <w:sz w:val="20"/>
                <w:szCs w:val="20"/>
              </w:rPr>
              <w:t>Intended Outcomes and Impac</w:t>
            </w:r>
            <w:r>
              <w:rPr>
                <w:b/>
                <w:bCs/>
                <w:sz w:val="20"/>
                <w:szCs w:val="20"/>
              </w:rPr>
              <w:t>t</w:t>
            </w:r>
          </w:p>
        </w:tc>
        <w:tc>
          <w:tcPr>
            <w:tcW w:w="5541" w:type="dxa"/>
            <w:gridSpan w:val="3"/>
          </w:tcPr>
          <w:p w14:paraId="3719DA09" w14:textId="016AC9FC" w:rsidR="006850FB" w:rsidRPr="008951AE" w:rsidRDefault="006850FB" w:rsidP="006850FB">
            <w:pPr>
              <w:pStyle w:val="Footer"/>
              <w:jc w:val="left"/>
              <w:rPr>
                <w:sz w:val="20"/>
                <w:szCs w:val="20"/>
              </w:rPr>
            </w:pPr>
            <w:r w:rsidRPr="00DF1CC4">
              <w:rPr>
                <w:sz w:val="20"/>
                <w:szCs w:val="20"/>
              </w:rPr>
              <w:t>Describe the intended outcomes and impact of the proposed research, including the potential for cross-border policy impacts.</w:t>
            </w:r>
          </w:p>
        </w:tc>
      </w:tr>
      <w:tr w:rsidR="006850FB" w:rsidRPr="00056D1A" w14:paraId="627C7F29" w14:textId="77777777" w:rsidTr="1C4D8106">
        <w:tc>
          <w:tcPr>
            <w:tcW w:w="2209" w:type="dxa"/>
          </w:tcPr>
          <w:p w14:paraId="5DC1D0A3" w14:textId="77777777" w:rsidR="006850FB" w:rsidRDefault="006850FB" w:rsidP="006850FB">
            <w:pPr>
              <w:pStyle w:val="Footer"/>
              <w:jc w:val="right"/>
              <w:rPr>
                <w:i/>
                <w:iCs/>
                <w:sz w:val="20"/>
                <w:szCs w:val="20"/>
              </w:rPr>
            </w:pPr>
          </w:p>
        </w:tc>
        <w:tc>
          <w:tcPr>
            <w:tcW w:w="2320" w:type="dxa"/>
            <w:gridSpan w:val="2"/>
          </w:tcPr>
          <w:p w14:paraId="6F6DF7CC" w14:textId="78D36803" w:rsidR="006850FB" w:rsidRPr="008951AE" w:rsidRDefault="006850FB" w:rsidP="006850FB">
            <w:pPr>
              <w:pStyle w:val="Footer"/>
              <w:jc w:val="left"/>
              <w:rPr>
                <w:sz w:val="20"/>
                <w:szCs w:val="20"/>
              </w:rPr>
            </w:pPr>
            <w:r w:rsidRPr="00DF1CC4">
              <w:rPr>
                <w:b/>
                <w:bCs/>
                <w:sz w:val="20"/>
                <w:szCs w:val="20"/>
              </w:rPr>
              <w:t>Research Questions</w:t>
            </w:r>
          </w:p>
        </w:tc>
        <w:tc>
          <w:tcPr>
            <w:tcW w:w="5541" w:type="dxa"/>
            <w:gridSpan w:val="3"/>
          </w:tcPr>
          <w:p w14:paraId="614A4662" w14:textId="77777777" w:rsidR="006850FB" w:rsidRPr="00DF1CC4" w:rsidRDefault="006850FB" w:rsidP="006850FB">
            <w:pPr>
              <w:pStyle w:val="Footer"/>
              <w:jc w:val="left"/>
              <w:rPr>
                <w:sz w:val="20"/>
                <w:szCs w:val="20"/>
              </w:rPr>
            </w:pPr>
            <w:r w:rsidRPr="00DF1CC4">
              <w:rPr>
                <w:sz w:val="20"/>
                <w:szCs w:val="20"/>
              </w:rPr>
              <w:t xml:space="preserve">List the research questions targeted under the proposed research topic. </w:t>
            </w:r>
          </w:p>
          <w:p w14:paraId="68C82D3D" w14:textId="77777777" w:rsidR="006850FB" w:rsidRPr="008951AE" w:rsidRDefault="006850FB" w:rsidP="006850FB">
            <w:pPr>
              <w:pStyle w:val="Footer"/>
              <w:jc w:val="left"/>
              <w:rPr>
                <w:sz w:val="20"/>
                <w:szCs w:val="20"/>
              </w:rPr>
            </w:pPr>
          </w:p>
        </w:tc>
      </w:tr>
      <w:tr w:rsidR="006850FB" w:rsidRPr="00056D1A" w14:paraId="7E1DD691" w14:textId="77777777" w:rsidTr="1C4D8106">
        <w:tc>
          <w:tcPr>
            <w:tcW w:w="2209" w:type="dxa"/>
          </w:tcPr>
          <w:p w14:paraId="40893FC7" w14:textId="77777777" w:rsidR="006850FB" w:rsidRDefault="006850FB" w:rsidP="006850FB">
            <w:pPr>
              <w:pStyle w:val="Footer"/>
              <w:jc w:val="right"/>
              <w:rPr>
                <w:i/>
                <w:iCs/>
                <w:sz w:val="20"/>
                <w:szCs w:val="20"/>
              </w:rPr>
            </w:pPr>
          </w:p>
        </w:tc>
        <w:tc>
          <w:tcPr>
            <w:tcW w:w="2320" w:type="dxa"/>
            <w:gridSpan w:val="2"/>
          </w:tcPr>
          <w:p w14:paraId="6C609A25" w14:textId="797AF663" w:rsidR="006850FB" w:rsidRPr="008951AE" w:rsidRDefault="006850FB" w:rsidP="006850FB">
            <w:pPr>
              <w:pStyle w:val="Footer"/>
              <w:jc w:val="left"/>
              <w:rPr>
                <w:sz w:val="20"/>
                <w:szCs w:val="20"/>
              </w:rPr>
            </w:pPr>
            <w:r w:rsidRPr="00DF1CC4">
              <w:rPr>
                <w:b/>
                <w:bCs/>
                <w:sz w:val="20"/>
                <w:szCs w:val="20"/>
              </w:rPr>
              <w:t>Research Approach</w:t>
            </w:r>
          </w:p>
        </w:tc>
        <w:tc>
          <w:tcPr>
            <w:tcW w:w="5541" w:type="dxa"/>
            <w:gridSpan w:val="3"/>
          </w:tcPr>
          <w:p w14:paraId="7D4B3D88" w14:textId="77777777" w:rsidR="006850FB" w:rsidRPr="00DF1CC4" w:rsidRDefault="006850FB" w:rsidP="006850FB">
            <w:pPr>
              <w:pStyle w:val="Footer"/>
              <w:jc w:val="left"/>
              <w:rPr>
                <w:sz w:val="20"/>
                <w:szCs w:val="20"/>
              </w:rPr>
            </w:pPr>
            <w:r w:rsidRPr="00DF1CC4">
              <w:rPr>
                <w:sz w:val="20"/>
                <w:szCs w:val="20"/>
              </w:rPr>
              <w:t>Summarize the research methodology and approach.</w:t>
            </w:r>
          </w:p>
          <w:p w14:paraId="51066A03" w14:textId="77777777" w:rsidR="006850FB" w:rsidRPr="008951AE" w:rsidRDefault="006850FB" w:rsidP="006850FB">
            <w:pPr>
              <w:pStyle w:val="Footer"/>
              <w:jc w:val="left"/>
              <w:rPr>
                <w:sz w:val="20"/>
                <w:szCs w:val="20"/>
              </w:rPr>
            </w:pPr>
          </w:p>
        </w:tc>
      </w:tr>
      <w:tr w:rsidR="006850FB" w:rsidRPr="00056D1A" w14:paraId="43B44C4D" w14:textId="77777777" w:rsidTr="1C4D8106">
        <w:tc>
          <w:tcPr>
            <w:tcW w:w="2209" w:type="dxa"/>
          </w:tcPr>
          <w:p w14:paraId="5F769137" w14:textId="446334BE" w:rsidR="006850FB" w:rsidRDefault="006850FB" w:rsidP="006850FB">
            <w:pPr>
              <w:pStyle w:val="Footer"/>
              <w:jc w:val="right"/>
              <w:rPr>
                <w:i/>
                <w:iCs/>
                <w:sz w:val="20"/>
                <w:szCs w:val="20"/>
              </w:rPr>
            </w:pPr>
            <w:r>
              <w:rPr>
                <w:i/>
                <w:iCs/>
                <w:sz w:val="20"/>
                <w:szCs w:val="20"/>
              </w:rPr>
              <w:t>(ii) Research Activities</w:t>
            </w:r>
          </w:p>
        </w:tc>
        <w:tc>
          <w:tcPr>
            <w:tcW w:w="7861" w:type="dxa"/>
            <w:gridSpan w:val="5"/>
          </w:tcPr>
          <w:p w14:paraId="62ADE197" w14:textId="4E1F7FFD" w:rsidR="006850FB" w:rsidRPr="008951AE" w:rsidRDefault="006850FB" w:rsidP="006850FB">
            <w:pPr>
              <w:pStyle w:val="Footer"/>
              <w:jc w:val="left"/>
              <w:rPr>
                <w:sz w:val="20"/>
                <w:szCs w:val="20"/>
              </w:rPr>
            </w:pPr>
            <w:r w:rsidRPr="1C4D8106">
              <w:rPr>
                <w:sz w:val="20"/>
                <w:szCs w:val="20"/>
              </w:rPr>
              <w:t xml:space="preserve">Describe the proposed research activities to be conducted under this </w:t>
            </w:r>
            <w:r w:rsidR="00384F12">
              <w:rPr>
                <w:sz w:val="20"/>
                <w:szCs w:val="20"/>
              </w:rPr>
              <w:t xml:space="preserve">thematic area </w:t>
            </w:r>
            <w:r w:rsidRPr="1C4D8106">
              <w:rPr>
                <w:sz w:val="20"/>
                <w:szCs w:val="20"/>
              </w:rPr>
              <w:t>by answering the question</w:t>
            </w:r>
            <w:r w:rsidR="5F5D2FFF" w:rsidRPr="1C4D8106">
              <w:rPr>
                <w:sz w:val="20"/>
                <w:szCs w:val="20"/>
              </w:rPr>
              <w:t>s</w:t>
            </w:r>
            <w:r w:rsidRPr="1C4D8106">
              <w:rPr>
                <w:sz w:val="20"/>
                <w:szCs w:val="20"/>
              </w:rPr>
              <w:t xml:space="preserve"> below.</w:t>
            </w:r>
          </w:p>
        </w:tc>
      </w:tr>
      <w:tr w:rsidR="006850FB" w:rsidRPr="00056D1A" w14:paraId="6A7461C0" w14:textId="77777777" w:rsidTr="1C4D8106">
        <w:tc>
          <w:tcPr>
            <w:tcW w:w="2209" w:type="dxa"/>
          </w:tcPr>
          <w:p w14:paraId="56FDA9F2" w14:textId="77777777" w:rsidR="006850FB" w:rsidRDefault="006850FB" w:rsidP="006850FB">
            <w:pPr>
              <w:pStyle w:val="Footer"/>
              <w:jc w:val="right"/>
              <w:rPr>
                <w:i/>
                <w:iCs/>
                <w:sz w:val="20"/>
                <w:szCs w:val="20"/>
              </w:rPr>
            </w:pPr>
            <w:r w:rsidRPr="00E53C3E">
              <w:rPr>
                <w:i/>
                <w:iCs/>
                <w:sz w:val="20"/>
                <w:szCs w:val="20"/>
              </w:rPr>
              <w:t xml:space="preserve">Producing Relevant, Good Quality, and Collaborative Policy </w:t>
            </w:r>
            <w:r w:rsidRPr="00E53C3E">
              <w:rPr>
                <w:i/>
                <w:iCs/>
                <w:sz w:val="20"/>
                <w:szCs w:val="20"/>
              </w:rPr>
              <w:lastRenderedPageBreak/>
              <w:t>Research on Continental Priorities</w:t>
            </w:r>
          </w:p>
          <w:p w14:paraId="4EEBF55E" w14:textId="5C6D9C01" w:rsidR="006850FB" w:rsidRDefault="006850FB" w:rsidP="006850FB">
            <w:pPr>
              <w:pStyle w:val="Footer"/>
              <w:jc w:val="right"/>
              <w:rPr>
                <w:i/>
                <w:iCs/>
                <w:sz w:val="20"/>
                <w:szCs w:val="20"/>
              </w:rPr>
            </w:pPr>
            <w:r>
              <w:rPr>
                <w:i/>
                <w:iCs/>
                <w:sz w:val="20"/>
                <w:szCs w:val="20"/>
              </w:rPr>
              <w:t>(up to 300 words)</w:t>
            </w:r>
          </w:p>
        </w:tc>
        <w:tc>
          <w:tcPr>
            <w:tcW w:w="7861" w:type="dxa"/>
            <w:gridSpan w:val="5"/>
          </w:tcPr>
          <w:p w14:paraId="4D30F6AE" w14:textId="7406AC33" w:rsidR="006850FB" w:rsidRPr="008951AE" w:rsidRDefault="006850FB" w:rsidP="006850FB">
            <w:pPr>
              <w:pStyle w:val="Footer"/>
              <w:jc w:val="left"/>
              <w:rPr>
                <w:sz w:val="20"/>
                <w:szCs w:val="20"/>
              </w:rPr>
            </w:pPr>
            <w:r w:rsidRPr="00DF1CC4">
              <w:rPr>
                <w:sz w:val="20"/>
                <w:szCs w:val="20"/>
              </w:rPr>
              <w:lastRenderedPageBreak/>
              <w:t>Describe activities to be undertaken to produce</w:t>
            </w:r>
            <w:r w:rsidRPr="00DF1CC4">
              <w:rPr>
                <w:b/>
                <w:bCs/>
                <w:sz w:val="20"/>
                <w:szCs w:val="20"/>
              </w:rPr>
              <w:t xml:space="preserve"> </w:t>
            </w:r>
            <w:r w:rsidRPr="00DF1CC4">
              <w:rPr>
                <w:sz w:val="20"/>
                <w:szCs w:val="20"/>
              </w:rPr>
              <w:t>high quality,</w:t>
            </w:r>
            <w:r w:rsidRPr="00DF1CC4">
              <w:rPr>
                <w:b/>
                <w:bCs/>
                <w:sz w:val="20"/>
                <w:szCs w:val="20"/>
              </w:rPr>
              <w:t xml:space="preserve"> </w:t>
            </w:r>
            <w:r w:rsidRPr="00DF1CC4">
              <w:rPr>
                <w:sz w:val="20"/>
                <w:szCs w:val="20"/>
              </w:rPr>
              <w:t xml:space="preserve">collaborative research that address critical gaps in the policy cycle, including design, implementation, evaluation and feedback. Identify mechanisms to enhance research quality and relevance, including </w:t>
            </w:r>
            <w:r w:rsidRPr="00DF1CC4">
              <w:rPr>
                <w:sz w:val="20"/>
                <w:szCs w:val="20"/>
              </w:rPr>
              <w:lastRenderedPageBreak/>
              <w:t>existing quality assurance processes and partnerships. Highlight gender-inclusive approach in research design, analysis, and reporting.</w:t>
            </w:r>
          </w:p>
        </w:tc>
      </w:tr>
      <w:tr w:rsidR="006850FB" w:rsidRPr="00056D1A" w14:paraId="315C9A8B" w14:textId="77777777" w:rsidTr="1C4D8106">
        <w:tc>
          <w:tcPr>
            <w:tcW w:w="2209" w:type="dxa"/>
          </w:tcPr>
          <w:p w14:paraId="26702BA9" w14:textId="3F091890" w:rsidR="006850FB" w:rsidRDefault="006850FB" w:rsidP="006850FB">
            <w:pPr>
              <w:pStyle w:val="Footer"/>
              <w:jc w:val="right"/>
              <w:rPr>
                <w:i/>
                <w:iCs/>
                <w:sz w:val="20"/>
                <w:szCs w:val="20"/>
              </w:rPr>
            </w:pPr>
            <w:r w:rsidRPr="00E53C3E">
              <w:rPr>
                <w:i/>
                <w:iCs/>
                <w:sz w:val="20"/>
                <w:szCs w:val="20"/>
              </w:rPr>
              <w:lastRenderedPageBreak/>
              <w:t>Developing and Implementing Activities for Effective Policy Engagement and Influence Regionally and Nationally</w:t>
            </w:r>
            <w:r>
              <w:rPr>
                <w:i/>
                <w:iCs/>
                <w:sz w:val="20"/>
                <w:szCs w:val="20"/>
              </w:rPr>
              <w:t xml:space="preserve"> (up to 300 words)</w:t>
            </w:r>
          </w:p>
        </w:tc>
        <w:tc>
          <w:tcPr>
            <w:tcW w:w="7861" w:type="dxa"/>
            <w:gridSpan w:val="5"/>
          </w:tcPr>
          <w:p w14:paraId="3847B0F6" w14:textId="5B0025DA" w:rsidR="006850FB" w:rsidRPr="008951AE" w:rsidRDefault="006850FB" w:rsidP="006850FB">
            <w:pPr>
              <w:pStyle w:val="Footer"/>
              <w:jc w:val="left"/>
              <w:rPr>
                <w:sz w:val="20"/>
                <w:szCs w:val="20"/>
              </w:rPr>
            </w:pPr>
            <w:r w:rsidRPr="00DF1CC4">
              <w:rPr>
                <w:sz w:val="20"/>
                <w:szCs w:val="20"/>
              </w:rPr>
              <w:t>Detail plans for enhancing effective policy engagement to influence policy formulation, implementation and adoption regionally and nationally and for strengthening dissemination of research (e.g., through publications, presentations, and policy interactions) to improve policy uptake by stakeholders. Address the importance of clear communication and impactful findings.</w:t>
            </w:r>
          </w:p>
        </w:tc>
      </w:tr>
      <w:tr w:rsidR="006850FB" w:rsidRPr="00056D1A" w14:paraId="4B8FFB7A" w14:textId="77777777" w:rsidTr="1C4D8106">
        <w:tc>
          <w:tcPr>
            <w:tcW w:w="2209" w:type="dxa"/>
          </w:tcPr>
          <w:p w14:paraId="2FB8F85C" w14:textId="77777777" w:rsidR="006850FB" w:rsidRDefault="006850FB" w:rsidP="006850FB">
            <w:pPr>
              <w:pStyle w:val="Footer"/>
              <w:jc w:val="right"/>
              <w:rPr>
                <w:i/>
                <w:iCs/>
                <w:sz w:val="20"/>
                <w:szCs w:val="20"/>
              </w:rPr>
            </w:pPr>
            <w:r w:rsidRPr="00C32A63">
              <w:rPr>
                <w:i/>
                <w:iCs/>
                <w:sz w:val="20"/>
                <w:szCs w:val="20"/>
              </w:rPr>
              <w:t>Collaboration Mechanisms and Role of Different Think Tanks</w:t>
            </w:r>
          </w:p>
          <w:p w14:paraId="2522AFFB" w14:textId="661CA4EE" w:rsidR="006850FB" w:rsidRDefault="006850FB" w:rsidP="006850FB">
            <w:pPr>
              <w:pStyle w:val="Footer"/>
              <w:jc w:val="right"/>
              <w:rPr>
                <w:i/>
                <w:iCs/>
                <w:sz w:val="20"/>
                <w:szCs w:val="20"/>
              </w:rPr>
            </w:pPr>
            <w:r>
              <w:rPr>
                <w:i/>
                <w:iCs/>
                <w:sz w:val="20"/>
                <w:szCs w:val="20"/>
              </w:rPr>
              <w:t>(up to 300 words)</w:t>
            </w:r>
          </w:p>
        </w:tc>
        <w:tc>
          <w:tcPr>
            <w:tcW w:w="7861" w:type="dxa"/>
            <w:gridSpan w:val="5"/>
          </w:tcPr>
          <w:p w14:paraId="3EC5F68B" w14:textId="73F0318C" w:rsidR="006850FB" w:rsidRPr="008951AE" w:rsidRDefault="006850FB" w:rsidP="006850FB">
            <w:pPr>
              <w:pStyle w:val="Footer"/>
              <w:jc w:val="left"/>
              <w:rPr>
                <w:sz w:val="20"/>
                <w:szCs w:val="20"/>
              </w:rPr>
            </w:pPr>
            <w:r w:rsidRPr="00DF1CC4">
              <w:rPr>
                <w:sz w:val="20"/>
                <w:szCs w:val="20"/>
              </w:rPr>
              <w:t xml:space="preserve">Describe </w:t>
            </w:r>
            <w:r>
              <w:rPr>
                <w:sz w:val="20"/>
                <w:szCs w:val="20"/>
              </w:rPr>
              <w:t xml:space="preserve">the </w:t>
            </w:r>
            <w:r w:rsidRPr="00DF1CC4">
              <w:rPr>
                <w:sz w:val="20"/>
                <w:szCs w:val="20"/>
              </w:rPr>
              <w:t>collaboration mechanisms and role of different consortium members engaged in this research topi</w:t>
            </w:r>
            <w:r>
              <w:rPr>
                <w:sz w:val="20"/>
                <w:szCs w:val="20"/>
              </w:rPr>
              <w:t>c, if applicable.</w:t>
            </w:r>
          </w:p>
        </w:tc>
      </w:tr>
      <w:tr w:rsidR="006850FB" w:rsidRPr="00056D1A" w14:paraId="0FCA2104" w14:textId="77777777" w:rsidTr="1C4D8106">
        <w:trPr>
          <w:trHeight w:val="449"/>
        </w:trPr>
        <w:tc>
          <w:tcPr>
            <w:tcW w:w="2209" w:type="dxa"/>
          </w:tcPr>
          <w:p w14:paraId="2668BC16" w14:textId="450CC5C4" w:rsidR="006850FB" w:rsidRPr="006850FB" w:rsidRDefault="006850FB" w:rsidP="006850FB">
            <w:pPr>
              <w:pStyle w:val="Footer"/>
              <w:jc w:val="right"/>
              <w:rPr>
                <w:b/>
                <w:bCs/>
                <w:i/>
                <w:iCs/>
                <w:sz w:val="20"/>
                <w:szCs w:val="20"/>
              </w:rPr>
            </w:pPr>
            <w:r w:rsidRPr="006850FB">
              <w:rPr>
                <w:b/>
                <w:bCs/>
                <w:i/>
                <w:iCs/>
                <w:sz w:val="20"/>
                <w:szCs w:val="20"/>
              </w:rPr>
              <w:t>2d. THEMATIC AREA 4</w:t>
            </w:r>
          </w:p>
        </w:tc>
        <w:tc>
          <w:tcPr>
            <w:tcW w:w="7861" w:type="dxa"/>
            <w:gridSpan w:val="5"/>
          </w:tcPr>
          <w:p w14:paraId="1B0451FD" w14:textId="77777777" w:rsidR="006850FB" w:rsidRPr="006850FB" w:rsidRDefault="006850FB" w:rsidP="006850FB">
            <w:pPr>
              <w:pStyle w:val="Footer"/>
              <w:jc w:val="left"/>
              <w:rPr>
                <w:b/>
                <w:bCs/>
                <w:sz w:val="20"/>
                <w:szCs w:val="20"/>
              </w:rPr>
            </w:pPr>
          </w:p>
        </w:tc>
      </w:tr>
      <w:tr w:rsidR="006850FB" w:rsidRPr="00056D1A" w14:paraId="1C57EAF1" w14:textId="77777777" w:rsidTr="1C4D8106">
        <w:tc>
          <w:tcPr>
            <w:tcW w:w="2209" w:type="dxa"/>
          </w:tcPr>
          <w:p w14:paraId="4A9AC951" w14:textId="77777777" w:rsidR="006850FB" w:rsidRPr="00DF1CC4" w:rsidRDefault="006850FB" w:rsidP="006850FB">
            <w:pPr>
              <w:pStyle w:val="Footer"/>
              <w:jc w:val="right"/>
              <w:rPr>
                <w:i/>
                <w:iCs/>
                <w:sz w:val="20"/>
                <w:szCs w:val="20"/>
              </w:rPr>
            </w:pPr>
            <w:r w:rsidRPr="00DF1CC4">
              <w:rPr>
                <w:i/>
                <w:iCs/>
                <w:sz w:val="20"/>
                <w:szCs w:val="20"/>
              </w:rPr>
              <w:t>(</w:t>
            </w:r>
            <w:proofErr w:type="spellStart"/>
            <w:r w:rsidRPr="00DF1CC4">
              <w:rPr>
                <w:i/>
                <w:iCs/>
                <w:sz w:val="20"/>
                <w:szCs w:val="20"/>
              </w:rPr>
              <w:t>i</w:t>
            </w:r>
            <w:proofErr w:type="spellEnd"/>
            <w:r w:rsidRPr="00DF1CC4">
              <w:rPr>
                <w:i/>
                <w:iCs/>
                <w:sz w:val="20"/>
                <w:szCs w:val="20"/>
              </w:rPr>
              <w:t>) Research Topic</w:t>
            </w:r>
            <w:r>
              <w:rPr>
                <w:i/>
                <w:iCs/>
                <w:sz w:val="20"/>
                <w:szCs w:val="20"/>
              </w:rPr>
              <w:t xml:space="preserve"> </w:t>
            </w:r>
            <w:r w:rsidRPr="00DF1CC4">
              <w:rPr>
                <w:i/>
                <w:iCs/>
                <w:sz w:val="20"/>
                <w:szCs w:val="20"/>
              </w:rPr>
              <w:t xml:space="preserve">(up to </w:t>
            </w:r>
            <w:r>
              <w:rPr>
                <w:i/>
                <w:iCs/>
                <w:sz w:val="20"/>
                <w:szCs w:val="20"/>
              </w:rPr>
              <w:t>6</w:t>
            </w:r>
            <w:r w:rsidRPr="00DF1CC4">
              <w:rPr>
                <w:i/>
                <w:iCs/>
                <w:sz w:val="20"/>
                <w:szCs w:val="20"/>
              </w:rPr>
              <w:t>00 words</w:t>
            </w:r>
            <w:r>
              <w:rPr>
                <w:i/>
                <w:iCs/>
                <w:sz w:val="20"/>
                <w:szCs w:val="20"/>
              </w:rPr>
              <w:t xml:space="preserve"> in total</w:t>
            </w:r>
            <w:r w:rsidRPr="00DF1CC4">
              <w:rPr>
                <w:i/>
                <w:iCs/>
                <w:sz w:val="20"/>
                <w:szCs w:val="20"/>
              </w:rPr>
              <w:t>)</w:t>
            </w:r>
          </w:p>
          <w:p w14:paraId="43DF326B" w14:textId="77777777" w:rsidR="006850FB" w:rsidRPr="006850FB" w:rsidRDefault="006850FB" w:rsidP="006850FB">
            <w:pPr>
              <w:pStyle w:val="Footer"/>
              <w:jc w:val="right"/>
              <w:rPr>
                <w:b/>
                <w:bCs/>
                <w:i/>
                <w:iCs/>
                <w:sz w:val="20"/>
                <w:szCs w:val="20"/>
              </w:rPr>
            </w:pPr>
          </w:p>
        </w:tc>
        <w:tc>
          <w:tcPr>
            <w:tcW w:w="7861" w:type="dxa"/>
            <w:gridSpan w:val="5"/>
          </w:tcPr>
          <w:p w14:paraId="649DFF4C" w14:textId="2F29F946" w:rsidR="006850FB" w:rsidRPr="006850FB" w:rsidRDefault="006850FB" w:rsidP="006850FB">
            <w:pPr>
              <w:pStyle w:val="Footer"/>
              <w:jc w:val="left"/>
              <w:rPr>
                <w:b/>
                <w:bCs/>
                <w:sz w:val="20"/>
                <w:szCs w:val="20"/>
              </w:rPr>
            </w:pPr>
            <w:r w:rsidRPr="00DF1CC4">
              <w:rPr>
                <w:sz w:val="20"/>
                <w:szCs w:val="20"/>
              </w:rPr>
              <w:t>Present a detailed account of the proposed research topic and the intended outcome and impact</w:t>
            </w:r>
            <w:r>
              <w:rPr>
                <w:sz w:val="20"/>
                <w:szCs w:val="20"/>
              </w:rPr>
              <w:t xml:space="preserve"> by answering the questions below. </w:t>
            </w:r>
            <w:r w:rsidRPr="00DF1CC4">
              <w:rPr>
                <w:rStyle w:val="normaltextrun"/>
                <w:rFonts w:cstheme="minorHAnsi"/>
                <w:color w:val="000000" w:themeColor="text1"/>
                <w:sz w:val="20"/>
                <w:szCs w:val="20"/>
              </w:rPr>
              <w:t>Multidisciplinary and intradisciplinary approaches are encouraged and allowed through this program.</w:t>
            </w:r>
          </w:p>
        </w:tc>
      </w:tr>
      <w:tr w:rsidR="006850FB" w:rsidRPr="00056D1A" w14:paraId="06C5E871" w14:textId="77777777" w:rsidTr="1C4D8106">
        <w:tc>
          <w:tcPr>
            <w:tcW w:w="2209" w:type="dxa"/>
          </w:tcPr>
          <w:p w14:paraId="3B9CA06A" w14:textId="77777777" w:rsidR="006850FB" w:rsidRPr="006850FB" w:rsidRDefault="006850FB" w:rsidP="006850FB">
            <w:pPr>
              <w:pStyle w:val="Footer"/>
              <w:jc w:val="right"/>
              <w:rPr>
                <w:b/>
                <w:bCs/>
                <w:i/>
                <w:iCs/>
                <w:sz w:val="20"/>
                <w:szCs w:val="20"/>
              </w:rPr>
            </w:pPr>
          </w:p>
        </w:tc>
        <w:tc>
          <w:tcPr>
            <w:tcW w:w="2320" w:type="dxa"/>
            <w:gridSpan w:val="2"/>
          </w:tcPr>
          <w:p w14:paraId="57703331" w14:textId="50265ABF" w:rsidR="006850FB" w:rsidRPr="006850FB" w:rsidRDefault="006850FB" w:rsidP="006850FB">
            <w:pPr>
              <w:pStyle w:val="Footer"/>
              <w:jc w:val="left"/>
              <w:rPr>
                <w:b/>
                <w:bCs/>
                <w:sz w:val="20"/>
                <w:szCs w:val="20"/>
              </w:rPr>
            </w:pPr>
            <w:r w:rsidRPr="00DF1CC4">
              <w:rPr>
                <w:b/>
                <w:bCs/>
                <w:sz w:val="20"/>
                <w:szCs w:val="20"/>
              </w:rPr>
              <w:t>Research Topic</w:t>
            </w:r>
          </w:p>
        </w:tc>
        <w:tc>
          <w:tcPr>
            <w:tcW w:w="5541" w:type="dxa"/>
            <w:gridSpan w:val="3"/>
          </w:tcPr>
          <w:p w14:paraId="6A74200F" w14:textId="77777777" w:rsidR="006850FB" w:rsidRPr="00325E9F" w:rsidRDefault="006850FB" w:rsidP="006850FB">
            <w:pPr>
              <w:pStyle w:val="Footer"/>
              <w:jc w:val="left"/>
              <w:rPr>
                <w:sz w:val="20"/>
                <w:szCs w:val="20"/>
              </w:rPr>
            </w:pPr>
            <w:r w:rsidRPr="00325E9F">
              <w:rPr>
                <w:sz w:val="20"/>
                <w:szCs w:val="20"/>
              </w:rPr>
              <w:t>Specify research topic.</w:t>
            </w:r>
          </w:p>
          <w:p w14:paraId="02C2D083" w14:textId="6AEB1421" w:rsidR="006850FB" w:rsidRPr="006850FB" w:rsidRDefault="006850FB" w:rsidP="006850FB">
            <w:pPr>
              <w:pStyle w:val="Footer"/>
              <w:jc w:val="left"/>
              <w:rPr>
                <w:b/>
                <w:bCs/>
                <w:sz w:val="20"/>
                <w:szCs w:val="20"/>
              </w:rPr>
            </w:pPr>
          </w:p>
        </w:tc>
      </w:tr>
      <w:tr w:rsidR="006850FB" w:rsidRPr="00056D1A" w14:paraId="3FEBD29A" w14:textId="77777777" w:rsidTr="1C4D8106">
        <w:tc>
          <w:tcPr>
            <w:tcW w:w="2209" w:type="dxa"/>
          </w:tcPr>
          <w:p w14:paraId="40BEBE19" w14:textId="77777777" w:rsidR="006850FB" w:rsidRPr="006850FB" w:rsidRDefault="006850FB" w:rsidP="006850FB">
            <w:pPr>
              <w:pStyle w:val="Footer"/>
              <w:jc w:val="right"/>
              <w:rPr>
                <w:b/>
                <w:bCs/>
                <w:i/>
                <w:iCs/>
                <w:sz w:val="20"/>
                <w:szCs w:val="20"/>
              </w:rPr>
            </w:pPr>
          </w:p>
        </w:tc>
        <w:tc>
          <w:tcPr>
            <w:tcW w:w="2320" w:type="dxa"/>
            <w:gridSpan w:val="2"/>
          </w:tcPr>
          <w:p w14:paraId="708F9674" w14:textId="03FED504" w:rsidR="006850FB" w:rsidRPr="006850FB" w:rsidRDefault="006850FB" w:rsidP="006850FB">
            <w:pPr>
              <w:pStyle w:val="Footer"/>
              <w:jc w:val="left"/>
              <w:rPr>
                <w:b/>
                <w:bCs/>
                <w:sz w:val="20"/>
                <w:szCs w:val="20"/>
              </w:rPr>
            </w:pPr>
            <w:r w:rsidRPr="00325E9F">
              <w:rPr>
                <w:rStyle w:val="normaltextrun"/>
                <w:rFonts w:cstheme="minorHAnsi"/>
                <w:b/>
                <w:bCs/>
                <w:color w:val="000000" w:themeColor="text1"/>
                <w:sz w:val="20"/>
                <w:szCs w:val="20"/>
              </w:rPr>
              <w:t>T</w:t>
            </w:r>
            <w:r w:rsidRPr="00325E9F">
              <w:rPr>
                <w:rStyle w:val="normaltextrun"/>
                <w:b/>
                <w:bCs/>
                <w:color w:val="000000" w:themeColor="text1"/>
                <w:sz w:val="20"/>
                <w:szCs w:val="20"/>
              </w:rPr>
              <w:t>hink Tanks Engaged</w:t>
            </w:r>
          </w:p>
        </w:tc>
        <w:tc>
          <w:tcPr>
            <w:tcW w:w="5541" w:type="dxa"/>
            <w:gridSpan w:val="3"/>
          </w:tcPr>
          <w:p w14:paraId="4F8BC405" w14:textId="623EADB4" w:rsidR="006850FB" w:rsidRPr="006850FB" w:rsidRDefault="006850FB" w:rsidP="006850FB">
            <w:pPr>
              <w:pStyle w:val="Footer"/>
              <w:jc w:val="left"/>
              <w:rPr>
                <w:b/>
                <w:bCs/>
                <w:sz w:val="20"/>
                <w:szCs w:val="20"/>
              </w:rPr>
            </w:pPr>
            <w:r w:rsidRPr="00325E9F">
              <w:rPr>
                <w:sz w:val="20"/>
                <w:szCs w:val="20"/>
              </w:rPr>
              <w:t>List all think tanks in the consortium engaged in this research topic.</w:t>
            </w:r>
          </w:p>
        </w:tc>
      </w:tr>
      <w:tr w:rsidR="006850FB" w:rsidRPr="00056D1A" w14:paraId="1E18CE2C" w14:textId="77777777" w:rsidTr="1C4D8106">
        <w:tc>
          <w:tcPr>
            <w:tcW w:w="2209" w:type="dxa"/>
          </w:tcPr>
          <w:p w14:paraId="20343576" w14:textId="77777777" w:rsidR="006850FB" w:rsidRPr="006850FB" w:rsidRDefault="006850FB" w:rsidP="006850FB">
            <w:pPr>
              <w:pStyle w:val="Footer"/>
              <w:jc w:val="right"/>
              <w:rPr>
                <w:b/>
                <w:bCs/>
                <w:i/>
                <w:iCs/>
                <w:sz w:val="20"/>
                <w:szCs w:val="20"/>
              </w:rPr>
            </w:pPr>
          </w:p>
        </w:tc>
        <w:tc>
          <w:tcPr>
            <w:tcW w:w="2320" w:type="dxa"/>
            <w:gridSpan w:val="2"/>
          </w:tcPr>
          <w:p w14:paraId="0DF3C36A" w14:textId="199AB586" w:rsidR="006850FB" w:rsidRPr="006850FB" w:rsidRDefault="006850FB" w:rsidP="006850FB">
            <w:pPr>
              <w:pStyle w:val="Footer"/>
              <w:jc w:val="left"/>
              <w:rPr>
                <w:b/>
                <w:bCs/>
                <w:sz w:val="20"/>
                <w:szCs w:val="20"/>
              </w:rPr>
            </w:pPr>
            <w:r w:rsidRPr="00DF1CC4">
              <w:rPr>
                <w:b/>
                <w:bCs/>
                <w:sz w:val="20"/>
                <w:szCs w:val="20"/>
              </w:rPr>
              <w:t>Rationale for Selection and Cross-border Relevance</w:t>
            </w:r>
          </w:p>
        </w:tc>
        <w:tc>
          <w:tcPr>
            <w:tcW w:w="5541" w:type="dxa"/>
            <w:gridSpan w:val="3"/>
          </w:tcPr>
          <w:p w14:paraId="5B9C814A" w14:textId="31A4A3B3" w:rsidR="006850FB" w:rsidRPr="006850FB" w:rsidRDefault="006850FB" w:rsidP="006850FB">
            <w:pPr>
              <w:pStyle w:val="Footer"/>
              <w:jc w:val="left"/>
              <w:rPr>
                <w:b/>
                <w:bCs/>
                <w:sz w:val="20"/>
                <w:szCs w:val="20"/>
              </w:rPr>
            </w:pPr>
            <w:r w:rsidRPr="1C4D8106">
              <w:rPr>
                <w:sz w:val="20"/>
                <w:szCs w:val="20"/>
              </w:rPr>
              <w:t xml:space="preserve">Describe </w:t>
            </w:r>
            <w:r w:rsidR="70B9D17B" w:rsidRPr="1C4D8106">
              <w:rPr>
                <w:sz w:val="20"/>
                <w:szCs w:val="20"/>
              </w:rPr>
              <w:t xml:space="preserve">the </w:t>
            </w:r>
            <w:r w:rsidRPr="1C4D8106">
              <w:rPr>
                <w:sz w:val="20"/>
                <w:szCs w:val="20"/>
              </w:rPr>
              <w:t xml:space="preserve">rationale for selecting the proposed research topic and </w:t>
            </w:r>
            <w:r w:rsidR="50D0A9AC" w:rsidRPr="1C4D8106">
              <w:rPr>
                <w:sz w:val="20"/>
                <w:szCs w:val="20"/>
              </w:rPr>
              <w:t xml:space="preserve">the </w:t>
            </w:r>
            <w:r w:rsidRPr="1C4D8106">
              <w:rPr>
                <w:sz w:val="20"/>
                <w:szCs w:val="20"/>
              </w:rPr>
              <w:t>policy/economic challenge in Africa being addressed by the proposed research. Explain the relevance of the proposed research for multiple countries in Africa.</w:t>
            </w:r>
          </w:p>
        </w:tc>
      </w:tr>
      <w:tr w:rsidR="006850FB" w:rsidRPr="00056D1A" w14:paraId="17DB05D8" w14:textId="77777777" w:rsidTr="1C4D8106">
        <w:tc>
          <w:tcPr>
            <w:tcW w:w="2209" w:type="dxa"/>
          </w:tcPr>
          <w:p w14:paraId="1D2F761E" w14:textId="77777777" w:rsidR="006850FB" w:rsidRPr="006850FB" w:rsidRDefault="006850FB" w:rsidP="006850FB">
            <w:pPr>
              <w:pStyle w:val="Footer"/>
              <w:jc w:val="right"/>
              <w:rPr>
                <w:b/>
                <w:bCs/>
                <w:i/>
                <w:iCs/>
                <w:sz w:val="20"/>
                <w:szCs w:val="20"/>
              </w:rPr>
            </w:pPr>
          </w:p>
        </w:tc>
        <w:tc>
          <w:tcPr>
            <w:tcW w:w="2320" w:type="dxa"/>
            <w:gridSpan w:val="2"/>
          </w:tcPr>
          <w:p w14:paraId="40D32953" w14:textId="328DA0A4" w:rsidR="006850FB" w:rsidRPr="006850FB" w:rsidRDefault="006850FB" w:rsidP="006850FB">
            <w:pPr>
              <w:pStyle w:val="Footer"/>
              <w:jc w:val="left"/>
              <w:rPr>
                <w:b/>
                <w:bCs/>
                <w:sz w:val="20"/>
                <w:szCs w:val="20"/>
              </w:rPr>
            </w:pPr>
            <w:r w:rsidRPr="00DF1CC4">
              <w:rPr>
                <w:b/>
                <w:bCs/>
                <w:sz w:val="20"/>
                <w:szCs w:val="20"/>
              </w:rPr>
              <w:t>Research Objective</w:t>
            </w:r>
          </w:p>
        </w:tc>
        <w:tc>
          <w:tcPr>
            <w:tcW w:w="5541" w:type="dxa"/>
            <w:gridSpan w:val="3"/>
          </w:tcPr>
          <w:p w14:paraId="7FE5397A" w14:textId="7E5889E4" w:rsidR="006850FB" w:rsidRPr="006850FB" w:rsidRDefault="006850FB" w:rsidP="006850FB">
            <w:pPr>
              <w:pStyle w:val="Footer"/>
              <w:jc w:val="left"/>
              <w:rPr>
                <w:b/>
                <w:bCs/>
                <w:sz w:val="20"/>
                <w:szCs w:val="20"/>
              </w:rPr>
            </w:pPr>
            <w:r w:rsidRPr="00325E9F">
              <w:rPr>
                <w:sz w:val="20"/>
                <w:szCs w:val="20"/>
              </w:rPr>
              <w:t>Provide a very short and concise outline of the objectives under this research topic.</w:t>
            </w:r>
          </w:p>
        </w:tc>
      </w:tr>
      <w:tr w:rsidR="006850FB" w:rsidRPr="00056D1A" w14:paraId="2BC14F8C" w14:textId="77777777" w:rsidTr="1C4D8106">
        <w:tc>
          <w:tcPr>
            <w:tcW w:w="2209" w:type="dxa"/>
          </w:tcPr>
          <w:p w14:paraId="7D3F2704" w14:textId="77777777" w:rsidR="006850FB" w:rsidRPr="006850FB" w:rsidRDefault="006850FB" w:rsidP="006850FB">
            <w:pPr>
              <w:pStyle w:val="Footer"/>
              <w:jc w:val="right"/>
              <w:rPr>
                <w:b/>
                <w:bCs/>
                <w:i/>
                <w:iCs/>
                <w:sz w:val="20"/>
                <w:szCs w:val="20"/>
              </w:rPr>
            </w:pPr>
          </w:p>
        </w:tc>
        <w:tc>
          <w:tcPr>
            <w:tcW w:w="2320" w:type="dxa"/>
            <w:gridSpan w:val="2"/>
          </w:tcPr>
          <w:p w14:paraId="7AC8AE40" w14:textId="25AEF9A0" w:rsidR="006850FB" w:rsidRPr="006850FB" w:rsidRDefault="006850FB" w:rsidP="006850FB">
            <w:pPr>
              <w:pStyle w:val="Footer"/>
              <w:jc w:val="left"/>
              <w:rPr>
                <w:b/>
                <w:bCs/>
                <w:sz w:val="20"/>
                <w:szCs w:val="20"/>
              </w:rPr>
            </w:pPr>
            <w:r w:rsidRPr="00DF1CC4">
              <w:rPr>
                <w:b/>
                <w:bCs/>
                <w:sz w:val="20"/>
                <w:szCs w:val="20"/>
              </w:rPr>
              <w:t>Intended Outcomes and Impac</w:t>
            </w:r>
            <w:r>
              <w:rPr>
                <w:b/>
                <w:bCs/>
                <w:sz w:val="20"/>
                <w:szCs w:val="20"/>
              </w:rPr>
              <w:t>t</w:t>
            </w:r>
          </w:p>
        </w:tc>
        <w:tc>
          <w:tcPr>
            <w:tcW w:w="5541" w:type="dxa"/>
            <w:gridSpan w:val="3"/>
          </w:tcPr>
          <w:p w14:paraId="7FD1B95E" w14:textId="44AB2419" w:rsidR="006850FB" w:rsidRPr="006850FB" w:rsidRDefault="006850FB" w:rsidP="006850FB">
            <w:pPr>
              <w:pStyle w:val="Footer"/>
              <w:jc w:val="left"/>
              <w:rPr>
                <w:b/>
                <w:bCs/>
                <w:sz w:val="20"/>
                <w:szCs w:val="20"/>
              </w:rPr>
            </w:pPr>
            <w:r w:rsidRPr="00DF1CC4">
              <w:rPr>
                <w:sz w:val="20"/>
                <w:szCs w:val="20"/>
              </w:rPr>
              <w:t>Describe the intended outcomes and impact of the proposed research, including the potential for cross-border policy impacts.</w:t>
            </w:r>
          </w:p>
        </w:tc>
      </w:tr>
      <w:tr w:rsidR="006850FB" w:rsidRPr="00056D1A" w14:paraId="23337BBC" w14:textId="77777777" w:rsidTr="1C4D8106">
        <w:tc>
          <w:tcPr>
            <w:tcW w:w="2209" w:type="dxa"/>
          </w:tcPr>
          <w:p w14:paraId="1D531C7A" w14:textId="77777777" w:rsidR="006850FB" w:rsidRPr="006850FB" w:rsidRDefault="006850FB" w:rsidP="006850FB">
            <w:pPr>
              <w:pStyle w:val="Footer"/>
              <w:jc w:val="right"/>
              <w:rPr>
                <w:b/>
                <w:bCs/>
                <w:i/>
                <w:iCs/>
                <w:sz w:val="20"/>
                <w:szCs w:val="20"/>
              </w:rPr>
            </w:pPr>
          </w:p>
        </w:tc>
        <w:tc>
          <w:tcPr>
            <w:tcW w:w="2320" w:type="dxa"/>
            <w:gridSpan w:val="2"/>
          </w:tcPr>
          <w:p w14:paraId="187844CC" w14:textId="7494BD07" w:rsidR="006850FB" w:rsidRPr="006850FB" w:rsidRDefault="006850FB" w:rsidP="006850FB">
            <w:pPr>
              <w:pStyle w:val="Footer"/>
              <w:jc w:val="left"/>
              <w:rPr>
                <w:b/>
                <w:bCs/>
                <w:sz w:val="20"/>
                <w:szCs w:val="20"/>
              </w:rPr>
            </w:pPr>
            <w:r w:rsidRPr="00DF1CC4">
              <w:rPr>
                <w:b/>
                <w:bCs/>
                <w:sz w:val="20"/>
                <w:szCs w:val="20"/>
              </w:rPr>
              <w:t>Research Questions</w:t>
            </w:r>
          </w:p>
        </w:tc>
        <w:tc>
          <w:tcPr>
            <w:tcW w:w="5541" w:type="dxa"/>
            <w:gridSpan w:val="3"/>
          </w:tcPr>
          <w:p w14:paraId="0924AF9B" w14:textId="77777777" w:rsidR="006850FB" w:rsidRPr="00DF1CC4" w:rsidRDefault="006850FB" w:rsidP="006850FB">
            <w:pPr>
              <w:pStyle w:val="Footer"/>
              <w:jc w:val="left"/>
              <w:rPr>
                <w:sz w:val="20"/>
                <w:szCs w:val="20"/>
              </w:rPr>
            </w:pPr>
            <w:r w:rsidRPr="00DF1CC4">
              <w:rPr>
                <w:sz w:val="20"/>
                <w:szCs w:val="20"/>
              </w:rPr>
              <w:t xml:space="preserve">List the research questions targeted under the proposed research topic. </w:t>
            </w:r>
          </w:p>
          <w:p w14:paraId="58F3FCBB" w14:textId="77777777" w:rsidR="006850FB" w:rsidRPr="006850FB" w:rsidRDefault="006850FB" w:rsidP="006850FB">
            <w:pPr>
              <w:pStyle w:val="Footer"/>
              <w:jc w:val="left"/>
              <w:rPr>
                <w:b/>
                <w:bCs/>
                <w:sz w:val="20"/>
                <w:szCs w:val="20"/>
              </w:rPr>
            </w:pPr>
          </w:p>
        </w:tc>
      </w:tr>
      <w:tr w:rsidR="006850FB" w:rsidRPr="00056D1A" w14:paraId="2A54BD9B" w14:textId="77777777" w:rsidTr="1C4D8106">
        <w:tc>
          <w:tcPr>
            <w:tcW w:w="2209" w:type="dxa"/>
          </w:tcPr>
          <w:p w14:paraId="3E58F501" w14:textId="77777777" w:rsidR="006850FB" w:rsidRPr="006850FB" w:rsidRDefault="006850FB" w:rsidP="006850FB">
            <w:pPr>
              <w:pStyle w:val="Footer"/>
              <w:jc w:val="right"/>
              <w:rPr>
                <w:b/>
                <w:bCs/>
                <w:i/>
                <w:iCs/>
                <w:sz w:val="20"/>
                <w:szCs w:val="20"/>
              </w:rPr>
            </w:pPr>
          </w:p>
        </w:tc>
        <w:tc>
          <w:tcPr>
            <w:tcW w:w="2320" w:type="dxa"/>
            <w:gridSpan w:val="2"/>
          </w:tcPr>
          <w:p w14:paraId="75BC04CC" w14:textId="5F717CBD" w:rsidR="006850FB" w:rsidRPr="006850FB" w:rsidRDefault="006850FB" w:rsidP="006850FB">
            <w:pPr>
              <w:pStyle w:val="Footer"/>
              <w:jc w:val="left"/>
              <w:rPr>
                <w:b/>
                <w:bCs/>
                <w:sz w:val="20"/>
                <w:szCs w:val="20"/>
              </w:rPr>
            </w:pPr>
            <w:r w:rsidRPr="00DF1CC4">
              <w:rPr>
                <w:b/>
                <w:bCs/>
                <w:sz w:val="20"/>
                <w:szCs w:val="20"/>
              </w:rPr>
              <w:t>Research Approach</w:t>
            </w:r>
          </w:p>
        </w:tc>
        <w:tc>
          <w:tcPr>
            <w:tcW w:w="5541" w:type="dxa"/>
            <w:gridSpan w:val="3"/>
          </w:tcPr>
          <w:p w14:paraId="1FCB37AD" w14:textId="77777777" w:rsidR="006850FB" w:rsidRPr="00DF1CC4" w:rsidRDefault="006850FB" w:rsidP="006850FB">
            <w:pPr>
              <w:pStyle w:val="Footer"/>
              <w:jc w:val="left"/>
              <w:rPr>
                <w:sz w:val="20"/>
                <w:szCs w:val="20"/>
              </w:rPr>
            </w:pPr>
            <w:r w:rsidRPr="00DF1CC4">
              <w:rPr>
                <w:sz w:val="20"/>
                <w:szCs w:val="20"/>
              </w:rPr>
              <w:t>Summarize the research methodology and approach.</w:t>
            </w:r>
          </w:p>
          <w:p w14:paraId="4910F35B" w14:textId="77777777" w:rsidR="006850FB" w:rsidRPr="006850FB" w:rsidRDefault="006850FB" w:rsidP="006850FB">
            <w:pPr>
              <w:pStyle w:val="Footer"/>
              <w:jc w:val="left"/>
              <w:rPr>
                <w:b/>
                <w:bCs/>
                <w:sz w:val="20"/>
                <w:szCs w:val="20"/>
              </w:rPr>
            </w:pPr>
          </w:p>
        </w:tc>
      </w:tr>
      <w:tr w:rsidR="006850FB" w:rsidRPr="00056D1A" w14:paraId="7AF0E428" w14:textId="77777777" w:rsidTr="1C4D8106">
        <w:tc>
          <w:tcPr>
            <w:tcW w:w="2209" w:type="dxa"/>
          </w:tcPr>
          <w:p w14:paraId="2F62D024" w14:textId="02743E40" w:rsidR="006850FB" w:rsidRPr="006850FB" w:rsidRDefault="006850FB" w:rsidP="006850FB">
            <w:pPr>
              <w:pStyle w:val="Footer"/>
              <w:jc w:val="right"/>
              <w:rPr>
                <w:b/>
                <w:bCs/>
                <w:i/>
                <w:iCs/>
                <w:sz w:val="20"/>
                <w:szCs w:val="20"/>
              </w:rPr>
            </w:pPr>
            <w:r>
              <w:rPr>
                <w:i/>
                <w:iCs/>
                <w:sz w:val="20"/>
                <w:szCs w:val="20"/>
              </w:rPr>
              <w:t>(ii) Research Activities</w:t>
            </w:r>
          </w:p>
        </w:tc>
        <w:tc>
          <w:tcPr>
            <w:tcW w:w="7861" w:type="dxa"/>
            <w:gridSpan w:val="5"/>
          </w:tcPr>
          <w:p w14:paraId="7CD7B969" w14:textId="297DDE36" w:rsidR="006850FB" w:rsidRPr="006850FB" w:rsidRDefault="006850FB" w:rsidP="006850FB">
            <w:pPr>
              <w:pStyle w:val="Footer"/>
              <w:jc w:val="left"/>
              <w:rPr>
                <w:b/>
                <w:bCs/>
                <w:sz w:val="20"/>
                <w:szCs w:val="20"/>
              </w:rPr>
            </w:pPr>
            <w:r w:rsidRPr="1C4D8106">
              <w:rPr>
                <w:sz w:val="20"/>
                <w:szCs w:val="20"/>
              </w:rPr>
              <w:t xml:space="preserve">Describe the proposed research activities to be conducted under this </w:t>
            </w:r>
            <w:r w:rsidR="00384F12">
              <w:rPr>
                <w:sz w:val="20"/>
                <w:szCs w:val="20"/>
              </w:rPr>
              <w:t>thematic area</w:t>
            </w:r>
            <w:r w:rsidRPr="1C4D8106">
              <w:rPr>
                <w:sz w:val="20"/>
                <w:szCs w:val="20"/>
              </w:rPr>
              <w:t xml:space="preserve"> by answering the question</w:t>
            </w:r>
            <w:r w:rsidR="4B7E28DD" w:rsidRPr="1C4D8106">
              <w:rPr>
                <w:sz w:val="20"/>
                <w:szCs w:val="20"/>
              </w:rPr>
              <w:t>s</w:t>
            </w:r>
            <w:r w:rsidRPr="1C4D8106">
              <w:rPr>
                <w:sz w:val="20"/>
                <w:szCs w:val="20"/>
              </w:rPr>
              <w:t xml:space="preserve"> below.</w:t>
            </w:r>
          </w:p>
        </w:tc>
      </w:tr>
      <w:tr w:rsidR="006850FB" w:rsidRPr="00056D1A" w14:paraId="73AA62F2" w14:textId="77777777" w:rsidTr="1C4D8106">
        <w:tc>
          <w:tcPr>
            <w:tcW w:w="2209" w:type="dxa"/>
          </w:tcPr>
          <w:p w14:paraId="43AF9114" w14:textId="77777777" w:rsidR="006850FB" w:rsidRDefault="006850FB" w:rsidP="006850FB">
            <w:pPr>
              <w:pStyle w:val="Footer"/>
              <w:jc w:val="right"/>
              <w:rPr>
                <w:i/>
                <w:iCs/>
                <w:sz w:val="20"/>
                <w:szCs w:val="20"/>
              </w:rPr>
            </w:pPr>
            <w:r w:rsidRPr="00E53C3E">
              <w:rPr>
                <w:i/>
                <w:iCs/>
                <w:sz w:val="20"/>
                <w:szCs w:val="20"/>
              </w:rPr>
              <w:t>Producing Relevant, Good Quality, and Collaborative Policy Research on Continental Priorities</w:t>
            </w:r>
          </w:p>
          <w:p w14:paraId="5EA022D2" w14:textId="415D8C40" w:rsidR="006850FB" w:rsidRPr="006850FB" w:rsidRDefault="006850FB" w:rsidP="006850FB">
            <w:pPr>
              <w:pStyle w:val="Footer"/>
              <w:jc w:val="right"/>
              <w:rPr>
                <w:b/>
                <w:bCs/>
                <w:i/>
                <w:iCs/>
                <w:sz w:val="20"/>
                <w:szCs w:val="20"/>
              </w:rPr>
            </w:pPr>
            <w:r>
              <w:rPr>
                <w:i/>
                <w:iCs/>
                <w:sz w:val="20"/>
                <w:szCs w:val="20"/>
              </w:rPr>
              <w:t>(up to 300 words)</w:t>
            </w:r>
          </w:p>
        </w:tc>
        <w:tc>
          <w:tcPr>
            <w:tcW w:w="7861" w:type="dxa"/>
            <w:gridSpan w:val="5"/>
          </w:tcPr>
          <w:p w14:paraId="4064BCC3" w14:textId="3CDA40E0" w:rsidR="006850FB" w:rsidRPr="006850FB" w:rsidRDefault="006850FB" w:rsidP="006850FB">
            <w:pPr>
              <w:pStyle w:val="Footer"/>
              <w:jc w:val="left"/>
              <w:rPr>
                <w:b/>
                <w:bCs/>
                <w:sz w:val="20"/>
                <w:szCs w:val="20"/>
              </w:rPr>
            </w:pPr>
            <w:r w:rsidRPr="00DF1CC4">
              <w:rPr>
                <w:sz w:val="20"/>
                <w:szCs w:val="20"/>
              </w:rPr>
              <w:t>Describe activities to be undertaken to produce</w:t>
            </w:r>
            <w:r w:rsidRPr="00DF1CC4">
              <w:rPr>
                <w:b/>
                <w:bCs/>
                <w:sz w:val="20"/>
                <w:szCs w:val="20"/>
              </w:rPr>
              <w:t xml:space="preserve"> </w:t>
            </w:r>
            <w:r w:rsidRPr="00DF1CC4">
              <w:rPr>
                <w:sz w:val="20"/>
                <w:szCs w:val="20"/>
              </w:rPr>
              <w:t>high quality,</w:t>
            </w:r>
            <w:r w:rsidRPr="00DF1CC4">
              <w:rPr>
                <w:b/>
                <w:bCs/>
                <w:sz w:val="20"/>
                <w:szCs w:val="20"/>
              </w:rPr>
              <w:t xml:space="preserve"> </w:t>
            </w:r>
            <w:r w:rsidRPr="00DF1CC4">
              <w:rPr>
                <w:sz w:val="20"/>
                <w:szCs w:val="20"/>
              </w:rPr>
              <w:t>collaborative research that address critical gaps in the policy cycle, including design, implementation, evaluation and feedback. Identify mechanisms to enhance research quality and relevance, including existing quality assurance processes and partnerships. Highlight gender-inclusive approach in research design, analysis, and reporting.</w:t>
            </w:r>
          </w:p>
        </w:tc>
      </w:tr>
      <w:tr w:rsidR="006850FB" w:rsidRPr="00056D1A" w14:paraId="7B4ED091" w14:textId="77777777" w:rsidTr="1C4D8106">
        <w:tc>
          <w:tcPr>
            <w:tcW w:w="2209" w:type="dxa"/>
          </w:tcPr>
          <w:p w14:paraId="759AFA68" w14:textId="1BF7B21C" w:rsidR="006850FB" w:rsidRPr="006850FB" w:rsidRDefault="006850FB" w:rsidP="006850FB">
            <w:pPr>
              <w:pStyle w:val="Footer"/>
              <w:jc w:val="right"/>
              <w:rPr>
                <w:b/>
                <w:bCs/>
                <w:i/>
                <w:iCs/>
                <w:sz w:val="20"/>
                <w:szCs w:val="20"/>
              </w:rPr>
            </w:pPr>
            <w:r w:rsidRPr="00E53C3E">
              <w:rPr>
                <w:i/>
                <w:iCs/>
                <w:sz w:val="20"/>
                <w:szCs w:val="20"/>
              </w:rPr>
              <w:t>Developing and Implementing Activities for Effective Policy Engagement and Influence Regionally and Nationally</w:t>
            </w:r>
            <w:r>
              <w:rPr>
                <w:i/>
                <w:iCs/>
                <w:sz w:val="20"/>
                <w:szCs w:val="20"/>
              </w:rPr>
              <w:t xml:space="preserve"> (up to 300 words)</w:t>
            </w:r>
          </w:p>
        </w:tc>
        <w:tc>
          <w:tcPr>
            <w:tcW w:w="7861" w:type="dxa"/>
            <w:gridSpan w:val="5"/>
          </w:tcPr>
          <w:p w14:paraId="5585710D" w14:textId="0878A2C2" w:rsidR="006850FB" w:rsidRPr="006850FB" w:rsidRDefault="006850FB" w:rsidP="006850FB">
            <w:pPr>
              <w:pStyle w:val="Footer"/>
              <w:jc w:val="left"/>
              <w:rPr>
                <w:b/>
                <w:bCs/>
                <w:sz w:val="20"/>
                <w:szCs w:val="20"/>
              </w:rPr>
            </w:pPr>
            <w:r w:rsidRPr="00DF1CC4">
              <w:rPr>
                <w:sz w:val="20"/>
                <w:szCs w:val="20"/>
              </w:rPr>
              <w:t>Detail plans for enhancing effective policy engagement to influence policy formulation, implementation and adoption regionally and nationally and for strengthening dissemination of research (e.g., through publications, presentations, and policy interactions) to improve policy uptake by stakeholders. Address the importance of clear communication and impactful findings.</w:t>
            </w:r>
          </w:p>
        </w:tc>
      </w:tr>
      <w:tr w:rsidR="006850FB" w:rsidRPr="00056D1A" w14:paraId="07F4F909" w14:textId="77777777" w:rsidTr="1C4D8106">
        <w:tc>
          <w:tcPr>
            <w:tcW w:w="2209" w:type="dxa"/>
          </w:tcPr>
          <w:p w14:paraId="1708A400" w14:textId="77777777" w:rsidR="006850FB" w:rsidRDefault="006850FB" w:rsidP="006850FB">
            <w:pPr>
              <w:pStyle w:val="Footer"/>
              <w:jc w:val="right"/>
              <w:rPr>
                <w:i/>
                <w:iCs/>
                <w:sz w:val="20"/>
                <w:szCs w:val="20"/>
              </w:rPr>
            </w:pPr>
            <w:r w:rsidRPr="00C32A63">
              <w:rPr>
                <w:i/>
                <w:iCs/>
                <w:sz w:val="20"/>
                <w:szCs w:val="20"/>
              </w:rPr>
              <w:t>Collaboration Mechanisms and Role of Different Think Tanks</w:t>
            </w:r>
          </w:p>
          <w:p w14:paraId="327A5194" w14:textId="41885E54" w:rsidR="006850FB" w:rsidRPr="006850FB" w:rsidRDefault="006850FB" w:rsidP="006850FB">
            <w:pPr>
              <w:pStyle w:val="Footer"/>
              <w:jc w:val="right"/>
              <w:rPr>
                <w:b/>
                <w:bCs/>
                <w:i/>
                <w:iCs/>
                <w:sz w:val="20"/>
                <w:szCs w:val="20"/>
              </w:rPr>
            </w:pPr>
            <w:r>
              <w:rPr>
                <w:i/>
                <w:iCs/>
                <w:sz w:val="20"/>
                <w:szCs w:val="20"/>
              </w:rPr>
              <w:t>(up to 300 words)</w:t>
            </w:r>
          </w:p>
        </w:tc>
        <w:tc>
          <w:tcPr>
            <w:tcW w:w="7861" w:type="dxa"/>
            <w:gridSpan w:val="5"/>
          </w:tcPr>
          <w:p w14:paraId="19986F5D" w14:textId="27979D8D" w:rsidR="006850FB" w:rsidRPr="006850FB" w:rsidRDefault="006850FB" w:rsidP="006850FB">
            <w:pPr>
              <w:pStyle w:val="Footer"/>
              <w:jc w:val="left"/>
              <w:rPr>
                <w:b/>
                <w:bCs/>
                <w:sz w:val="20"/>
                <w:szCs w:val="20"/>
              </w:rPr>
            </w:pPr>
            <w:r w:rsidRPr="00DF1CC4">
              <w:rPr>
                <w:sz w:val="20"/>
                <w:szCs w:val="20"/>
              </w:rPr>
              <w:t xml:space="preserve">Describe </w:t>
            </w:r>
            <w:r>
              <w:rPr>
                <w:sz w:val="20"/>
                <w:szCs w:val="20"/>
              </w:rPr>
              <w:t xml:space="preserve">the </w:t>
            </w:r>
            <w:r w:rsidRPr="00DF1CC4">
              <w:rPr>
                <w:sz w:val="20"/>
                <w:szCs w:val="20"/>
              </w:rPr>
              <w:t>collaboration mechanisms and role of different consortium members engaged in this research topi</w:t>
            </w:r>
            <w:r>
              <w:rPr>
                <w:sz w:val="20"/>
                <w:szCs w:val="20"/>
              </w:rPr>
              <w:t>c, if applicable.</w:t>
            </w:r>
          </w:p>
        </w:tc>
      </w:tr>
      <w:tr w:rsidR="1C4D8106" w14:paraId="088C2CE1" w14:textId="77777777" w:rsidTr="1C4D8106">
        <w:trPr>
          <w:trHeight w:val="300"/>
        </w:trPr>
        <w:tc>
          <w:tcPr>
            <w:tcW w:w="2209" w:type="dxa"/>
          </w:tcPr>
          <w:p w14:paraId="751FA5F6" w14:textId="5CC2742A" w:rsidR="1C4D8106" w:rsidRDefault="756DF26F" w:rsidP="1C4D8106">
            <w:pPr>
              <w:pStyle w:val="Footer"/>
              <w:spacing w:line="259" w:lineRule="auto"/>
              <w:jc w:val="right"/>
              <w:rPr>
                <w:i/>
                <w:iCs/>
                <w:sz w:val="20"/>
                <w:szCs w:val="20"/>
              </w:rPr>
            </w:pPr>
            <w:r w:rsidRPr="1C4D8106">
              <w:rPr>
                <w:i/>
                <w:iCs/>
                <w:sz w:val="20"/>
                <w:szCs w:val="20"/>
              </w:rPr>
              <w:t>3</w:t>
            </w:r>
            <w:r w:rsidR="1C4D8106" w:rsidRPr="1C4D8106">
              <w:rPr>
                <w:i/>
                <w:iCs/>
                <w:sz w:val="20"/>
                <w:szCs w:val="20"/>
              </w:rPr>
              <w:t>. Stakeholder Engagement (up to 300 words)</w:t>
            </w:r>
          </w:p>
        </w:tc>
        <w:tc>
          <w:tcPr>
            <w:tcW w:w="7861" w:type="dxa"/>
            <w:gridSpan w:val="5"/>
          </w:tcPr>
          <w:p w14:paraId="780BD41B" w14:textId="3A886E3D" w:rsidR="1C4D8106" w:rsidRDefault="1C4D8106" w:rsidP="1C4D8106">
            <w:pPr>
              <w:pStyle w:val="Footer"/>
              <w:numPr>
                <w:ilvl w:val="0"/>
                <w:numId w:val="5"/>
              </w:numPr>
              <w:spacing w:line="259" w:lineRule="auto"/>
              <w:jc w:val="left"/>
              <w:rPr>
                <w:sz w:val="20"/>
                <w:szCs w:val="20"/>
              </w:rPr>
            </w:pPr>
            <w:r w:rsidRPr="1C4D8106">
              <w:rPr>
                <w:sz w:val="20"/>
                <w:szCs w:val="20"/>
              </w:rPr>
              <w:t>List key external stakeholders (governments, NGOs, private sector) relevant to your research topics. How will they be engaged to ensure policy uptake?</w:t>
            </w:r>
          </w:p>
          <w:p w14:paraId="29E66D5A" w14:textId="5C1A2223" w:rsidR="1C4D8106" w:rsidRDefault="1C4D8106" w:rsidP="1C4D8106">
            <w:pPr>
              <w:pStyle w:val="Footer"/>
              <w:numPr>
                <w:ilvl w:val="0"/>
                <w:numId w:val="5"/>
              </w:numPr>
              <w:spacing w:line="259" w:lineRule="auto"/>
              <w:jc w:val="left"/>
              <w:rPr>
                <w:sz w:val="20"/>
                <w:szCs w:val="20"/>
              </w:rPr>
            </w:pPr>
            <w:r w:rsidRPr="1C4D8106">
              <w:rPr>
                <w:sz w:val="20"/>
                <w:szCs w:val="20"/>
              </w:rPr>
              <w:lastRenderedPageBreak/>
              <w:t>Beyond consortium members, which audiences will your research target? Detail channels (e.g., policy roundtables, media) for reaching them.</w:t>
            </w:r>
          </w:p>
        </w:tc>
      </w:tr>
      <w:tr w:rsidR="1C4D8106" w14:paraId="1CECE6F7" w14:textId="77777777" w:rsidTr="1C4D8106">
        <w:trPr>
          <w:trHeight w:val="300"/>
        </w:trPr>
        <w:tc>
          <w:tcPr>
            <w:tcW w:w="2209" w:type="dxa"/>
          </w:tcPr>
          <w:p w14:paraId="0C62D459" w14:textId="2CCA0299" w:rsidR="1C4D8106" w:rsidRDefault="1C4D8106" w:rsidP="00604220">
            <w:pPr>
              <w:pStyle w:val="Footer"/>
              <w:spacing w:line="259" w:lineRule="auto"/>
              <w:jc w:val="right"/>
              <w:rPr>
                <w:i/>
                <w:iCs/>
                <w:sz w:val="20"/>
                <w:szCs w:val="20"/>
              </w:rPr>
            </w:pPr>
            <w:r w:rsidRPr="1C4D8106">
              <w:rPr>
                <w:i/>
                <w:iCs/>
                <w:sz w:val="20"/>
                <w:szCs w:val="20"/>
              </w:rPr>
              <w:lastRenderedPageBreak/>
              <w:t>4. Risk Assessment (up to 300 words)</w:t>
            </w:r>
          </w:p>
        </w:tc>
        <w:tc>
          <w:tcPr>
            <w:tcW w:w="7861" w:type="dxa"/>
            <w:gridSpan w:val="5"/>
          </w:tcPr>
          <w:p w14:paraId="6BA7BCBB" w14:textId="0DD054FF" w:rsidR="1C4D8106" w:rsidRDefault="1C4D8106" w:rsidP="00604220">
            <w:pPr>
              <w:pStyle w:val="Footer"/>
              <w:numPr>
                <w:ilvl w:val="0"/>
                <w:numId w:val="5"/>
              </w:numPr>
              <w:spacing w:line="259" w:lineRule="auto"/>
              <w:jc w:val="left"/>
              <w:rPr>
                <w:sz w:val="20"/>
                <w:szCs w:val="20"/>
              </w:rPr>
            </w:pPr>
            <w:r w:rsidRPr="1C4D8106">
              <w:rPr>
                <w:sz w:val="20"/>
                <w:szCs w:val="20"/>
              </w:rPr>
              <w:t>Identify potential risks (e.g., political, logistical, data-related) that could hinder the consortium’s research or capacity-building activities. Describe mitigation strategies for each risk.</w:t>
            </w:r>
          </w:p>
          <w:p w14:paraId="351E95E6" w14:textId="7BB4762B" w:rsidR="1C4D8106" w:rsidRDefault="1C4D8106" w:rsidP="1C4D8106">
            <w:pPr>
              <w:pStyle w:val="Footer"/>
              <w:numPr>
                <w:ilvl w:val="0"/>
                <w:numId w:val="1"/>
              </w:numPr>
              <w:spacing w:line="259" w:lineRule="auto"/>
              <w:ind w:left="360"/>
              <w:jc w:val="left"/>
              <w:rPr>
                <w:sz w:val="20"/>
                <w:szCs w:val="20"/>
              </w:rPr>
            </w:pPr>
            <w:r w:rsidRPr="1C4D8106">
              <w:rPr>
                <w:sz w:val="20"/>
                <w:szCs w:val="20"/>
              </w:rPr>
              <w:t>Outline backup plans for critical activities (e.g., alternative data sources, remote collaboration tools) in case of unforeseen disruptions.</w:t>
            </w:r>
          </w:p>
        </w:tc>
      </w:tr>
      <w:tr w:rsidR="1C4D8106" w14:paraId="3E321AAD" w14:textId="77777777" w:rsidTr="1C4D8106">
        <w:trPr>
          <w:trHeight w:val="300"/>
        </w:trPr>
        <w:tc>
          <w:tcPr>
            <w:tcW w:w="2209" w:type="dxa"/>
          </w:tcPr>
          <w:p w14:paraId="45E80538" w14:textId="0BBDE58F" w:rsidR="5B93E6DD" w:rsidRDefault="5B93E6DD" w:rsidP="00604220">
            <w:pPr>
              <w:pStyle w:val="Footer"/>
              <w:spacing w:line="259" w:lineRule="auto"/>
              <w:jc w:val="right"/>
              <w:rPr>
                <w:i/>
                <w:iCs/>
                <w:sz w:val="20"/>
                <w:szCs w:val="20"/>
              </w:rPr>
            </w:pPr>
            <w:r w:rsidRPr="1C4D8106">
              <w:rPr>
                <w:i/>
                <w:iCs/>
                <w:sz w:val="20"/>
                <w:szCs w:val="20"/>
              </w:rPr>
              <w:t>5. Ethical Considerations (up to 300 words)</w:t>
            </w:r>
          </w:p>
        </w:tc>
        <w:tc>
          <w:tcPr>
            <w:tcW w:w="7861" w:type="dxa"/>
            <w:gridSpan w:val="5"/>
          </w:tcPr>
          <w:p w14:paraId="417E34B1" w14:textId="4A45E63A" w:rsidR="5B93E6DD" w:rsidRDefault="5B93E6DD" w:rsidP="00604220">
            <w:pPr>
              <w:pStyle w:val="Footer"/>
              <w:numPr>
                <w:ilvl w:val="0"/>
                <w:numId w:val="5"/>
              </w:numPr>
              <w:spacing w:line="259" w:lineRule="auto"/>
              <w:jc w:val="left"/>
              <w:rPr>
                <w:sz w:val="20"/>
                <w:szCs w:val="20"/>
              </w:rPr>
            </w:pPr>
            <w:r w:rsidRPr="00604220">
              <w:rPr>
                <w:sz w:val="20"/>
                <w:szCs w:val="20"/>
              </w:rPr>
              <w:t>How will your consortium ensure adherence to ethical standards (e.g., informed consent, data privacy) in data collection and analysis?</w:t>
            </w:r>
          </w:p>
          <w:p w14:paraId="5CB83EF5" w14:textId="217128A1" w:rsidR="5B93E6DD" w:rsidRPr="00604220" w:rsidRDefault="5B93E6DD" w:rsidP="00604220">
            <w:pPr>
              <w:pStyle w:val="Footer"/>
              <w:numPr>
                <w:ilvl w:val="0"/>
                <w:numId w:val="5"/>
              </w:numPr>
              <w:spacing w:line="259" w:lineRule="auto"/>
              <w:jc w:val="left"/>
              <w:rPr>
                <w:sz w:val="20"/>
                <w:szCs w:val="20"/>
              </w:rPr>
            </w:pPr>
            <w:r w:rsidRPr="00604220">
              <w:rPr>
                <w:sz w:val="20"/>
                <w:szCs w:val="20"/>
              </w:rPr>
              <w:t>Beyond female representation, how will your research design address intersectional vulnerabilities (e.g., rural communities, youth)?</w:t>
            </w:r>
          </w:p>
        </w:tc>
      </w:tr>
      <w:tr w:rsidR="1C4D8106" w14:paraId="7DB82B36" w14:textId="77777777" w:rsidTr="1C4D8106">
        <w:trPr>
          <w:trHeight w:val="300"/>
        </w:trPr>
        <w:tc>
          <w:tcPr>
            <w:tcW w:w="2209" w:type="dxa"/>
          </w:tcPr>
          <w:p w14:paraId="0CF4088C" w14:textId="55684ABA" w:rsidR="75920C39" w:rsidRDefault="75920C39" w:rsidP="00604220">
            <w:pPr>
              <w:pStyle w:val="Footer"/>
              <w:spacing w:line="259" w:lineRule="auto"/>
              <w:jc w:val="right"/>
              <w:rPr>
                <w:i/>
                <w:iCs/>
                <w:sz w:val="20"/>
                <w:szCs w:val="20"/>
              </w:rPr>
            </w:pPr>
            <w:r w:rsidRPr="1C4D8106">
              <w:rPr>
                <w:i/>
                <w:iCs/>
                <w:sz w:val="20"/>
                <w:szCs w:val="20"/>
              </w:rPr>
              <w:t>6. Environmental / Social Safeguards (up to 300 words)</w:t>
            </w:r>
          </w:p>
        </w:tc>
        <w:tc>
          <w:tcPr>
            <w:tcW w:w="7861" w:type="dxa"/>
            <w:gridSpan w:val="5"/>
          </w:tcPr>
          <w:p w14:paraId="7521FE0A" w14:textId="503CEDCE" w:rsidR="75920C39" w:rsidRDefault="75920C39" w:rsidP="00604220">
            <w:pPr>
              <w:pStyle w:val="Footer"/>
              <w:numPr>
                <w:ilvl w:val="0"/>
                <w:numId w:val="5"/>
              </w:numPr>
              <w:spacing w:line="259" w:lineRule="auto"/>
              <w:jc w:val="left"/>
              <w:rPr>
                <w:sz w:val="20"/>
                <w:szCs w:val="20"/>
              </w:rPr>
            </w:pPr>
            <w:r w:rsidRPr="00604220">
              <w:rPr>
                <w:sz w:val="20"/>
                <w:szCs w:val="20"/>
              </w:rPr>
              <w:t xml:space="preserve">Does your research involve environmental or social risks (e.g., displacement, resource use)? </w:t>
            </w:r>
          </w:p>
          <w:p w14:paraId="5A496E6A" w14:textId="42164605" w:rsidR="75920C39" w:rsidRPr="00604220" w:rsidRDefault="75920C39" w:rsidP="00604220">
            <w:pPr>
              <w:pStyle w:val="Footer"/>
              <w:numPr>
                <w:ilvl w:val="0"/>
                <w:numId w:val="5"/>
              </w:numPr>
              <w:spacing w:line="259" w:lineRule="auto"/>
              <w:jc w:val="left"/>
              <w:rPr>
                <w:sz w:val="20"/>
                <w:szCs w:val="20"/>
              </w:rPr>
            </w:pPr>
            <w:r w:rsidRPr="00604220">
              <w:rPr>
                <w:sz w:val="20"/>
                <w:szCs w:val="20"/>
              </w:rPr>
              <w:t>If yes, detail safeguards.</w:t>
            </w:r>
          </w:p>
        </w:tc>
      </w:tr>
      <w:tr w:rsidR="006850FB" w:rsidRPr="00056D1A" w14:paraId="109F8555" w14:textId="77777777" w:rsidTr="1C4D8106">
        <w:tc>
          <w:tcPr>
            <w:tcW w:w="10070" w:type="dxa"/>
            <w:gridSpan w:val="6"/>
            <w:shd w:val="clear" w:color="auto" w:fill="DBE5F1" w:themeFill="accent1" w:themeFillTint="33"/>
          </w:tcPr>
          <w:p w14:paraId="38BC211E" w14:textId="4F6103E1" w:rsidR="006850FB" w:rsidRPr="00D5249C" w:rsidRDefault="006850FB" w:rsidP="006850FB">
            <w:pPr>
              <w:pStyle w:val="Footer"/>
              <w:numPr>
                <w:ilvl w:val="0"/>
                <w:numId w:val="44"/>
              </w:numPr>
              <w:jc w:val="left"/>
              <w:rPr>
                <w:b/>
                <w:bCs/>
                <w:color w:val="548DD4" w:themeColor="text2" w:themeTint="99"/>
                <w:sz w:val="20"/>
                <w:szCs w:val="20"/>
              </w:rPr>
            </w:pPr>
            <w:r w:rsidRPr="00D5249C">
              <w:rPr>
                <w:b/>
                <w:bCs/>
                <w:color w:val="548DD4" w:themeColor="text2" w:themeTint="99"/>
                <w:sz w:val="20"/>
                <w:szCs w:val="20"/>
              </w:rPr>
              <w:t xml:space="preserve">INSTITUTIONAL CAPACITY BUILDING </w:t>
            </w:r>
          </w:p>
          <w:p w14:paraId="00685012" w14:textId="3B75E382" w:rsidR="006850FB" w:rsidRPr="00D5249C" w:rsidRDefault="006850FB" w:rsidP="006850FB">
            <w:pPr>
              <w:pStyle w:val="Footer"/>
              <w:jc w:val="left"/>
              <w:rPr>
                <w:i/>
                <w:iCs/>
                <w:sz w:val="20"/>
                <w:szCs w:val="20"/>
              </w:rPr>
            </w:pPr>
          </w:p>
          <w:p w14:paraId="14154FB5" w14:textId="3AD6F37D" w:rsidR="006850FB" w:rsidRPr="00D41443" w:rsidRDefault="006850FB" w:rsidP="006850FB">
            <w:pPr>
              <w:spacing w:after="160" w:line="259" w:lineRule="auto"/>
              <w:rPr>
                <w:i/>
                <w:iCs/>
                <w:sz w:val="20"/>
                <w:szCs w:val="20"/>
              </w:rPr>
            </w:pPr>
            <w:r w:rsidRPr="00D5249C">
              <w:rPr>
                <w:i/>
                <w:iCs/>
                <w:sz w:val="20"/>
                <w:szCs w:val="20"/>
              </w:rPr>
              <w:t>Describe the proposed activities to be implemented under the grant to strengthen institutional capacity. Proposals should encompass activities across the two areas described below. Under each area, there must be a description of the activities at each think tank and the collaboration mechanisms within the consortium.</w:t>
            </w:r>
            <w:r w:rsidRPr="00D41443">
              <w:rPr>
                <w:i/>
                <w:iCs/>
                <w:sz w:val="20"/>
                <w:szCs w:val="20"/>
              </w:rPr>
              <w:t xml:space="preserve"> </w:t>
            </w:r>
          </w:p>
        </w:tc>
      </w:tr>
      <w:tr w:rsidR="006850FB" w:rsidRPr="00056D1A" w14:paraId="06A6159F" w14:textId="77777777" w:rsidTr="1C4D8106">
        <w:tc>
          <w:tcPr>
            <w:tcW w:w="2209" w:type="dxa"/>
          </w:tcPr>
          <w:p w14:paraId="5ED67895" w14:textId="53C4E9B5" w:rsidR="006850FB" w:rsidRDefault="006850FB" w:rsidP="00A2137B">
            <w:pPr>
              <w:pStyle w:val="Footer"/>
              <w:jc w:val="right"/>
              <w:rPr>
                <w:i/>
                <w:iCs/>
                <w:sz w:val="20"/>
                <w:szCs w:val="20"/>
              </w:rPr>
            </w:pPr>
            <w:r>
              <w:rPr>
                <w:i/>
                <w:iCs/>
                <w:sz w:val="20"/>
                <w:szCs w:val="20"/>
              </w:rPr>
              <w:t xml:space="preserve">1. Institutional capacity </w:t>
            </w:r>
            <w:r w:rsidR="00A2137B">
              <w:rPr>
                <w:i/>
                <w:iCs/>
                <w:sz w:val="20"/>
                <w:szCs w:val="20"/>
              </w:rPr>
              <w:t>weaknesses (up to 400 words)</w:t>
            </w:r>
            <w:r>
              <w:rPr>
                <w:i/>
                <w:iCs/>
                <w:sz w:val="20"/>
                <w:szCs w:val="20"/>
              </w:rPr>
              <w:t xml:space="preserve"> </w:t>
            </w:r>
          </w:p>
        </w:tc>
        <w:tc>
          <w:tcPr>
            <w:tcW w:w="7861" w:type="dxa"/>
            <w:gridSpan w:val="5"/>
          </w:tcPr>
          <w:p w14:paraId="64DCD361" w14:textId="0C2D44E9" w:rsidR="006850FB" w:rsidRPr="00056D1A" w:rsidRDefault="00A2137B" w:rsidP="006850FB">
            <w:pPr>
              <w:pStyle w:val="Footer"/>
              <w:jc w:val="left"/>
              <w:rPr>
                <w:sz w:val="20"/>
                <w:szCs w:val="20"/>
              </w:rPr>
            </w:pPr>
            <w:r>
              <w:rPr>
                <w:sz w:val="20"/>
                <w:szCs w:val="20"/>
              </w:rPr>
              <w:t xml:space="preserve">Describe the main institutional capacity weaknesses or gaps that are proposed to be addressed using the grant. </w:t>
            </w:r>
          </w:p>
        </w:tc>
      </w:tr>
      <w:tr w:rsidR="006850FB" w:rsidRPr="00056D1A" w14:paraId="560D1DD5" w14:textId="77777777" w:rsidTr="1C4D8106">
        <w:tc>
          <w:tcPr>
            <w:tcW w:w="2209" w:type="dxa"/>
          </w:tcPr>
          <w:p w14:paraId="04B9C6C0" w14:textId="2AEF5217" w:rsidR="006850FB" w:rsidRPr="00056D1A" w:rsidRDefault="00A2137B" w:rsidP="006850FB">
            <w:pPr>
              <w:pStyle w:val="Footer"/>
              <w:jc w:val="right"/>
              <w:rPr>
                <w:i/>
                <w:iCs/>
                <w:sz w:val="20"/>
                <w:szCs w:val="20"/>
              </w:rPr>
            </w:pPr>
            <w:r>
              <w:rPr>
                <w:i/>
                <w:iCs/>
                <w:sz w:val="20"/>
                <w:szCs w:val="20"/>
              </w:rPr>
              <w:t>2</w:t>
            </w:r>
            <w:r w:rsidR="006850FB">
              <w:rPr>
                <w:i/>
                <w:iCs/>
                <w:sz w:val="20"/>
                <w:szCs w:val="20"/>
              </w:rPr>
              <w:t xml:space="preserve">. </w:t>
            </w:r>
            <w:r w:rsidR="006850FB" w:rsidRPr="00056D1A">
              <w:rPr>
                <w:i/>
                <w:iCs/>
                <w:sz w:val="20"/>
                <w:szCs w:val="20"/>
              </w:rPr>
              <w:t>Building Institutional Capacity to Enhance Sustainability</w:t>
            </w:r>
            <w:r w:rsidR="006850FB">
              <w:rPr>
                <w:i/>
                <w:iCs/>
                <w:sz w:val="20"/>
                <w:szCs w:val="20"/>
              </w:rPr>
              <w:t xml:space="preserve"> (up to 1200 words)</w:t>
            </w:r>
          </w:p>
          <w:p w14:paraId="36EA787A" w14:textId="602ACFAE" w:rsidR="006850FB" w:rsidRPr="00056D1A" w:rsidRDefault="006850FB" w:rsidP="006850FB">
            <w:pPr>
              <w:pStyle w:val="Footer"/>
              <w:jc w:val="right"/>
              <w:rPr>
                <w:i/>
                <w:iCs/>
                <w:sz w:val="20"/>
                <w:szCs w:val="20"/>
              </w:rPr>
            </w:pPr>
          </w:p>
        </w:tc>
        <w:tc>
          <w:tcPr>
            <w:tcW w:w="7861" w:type="dxa"/>
            <w:gridSpan w:val="5"/>
          </w:tcPr>
          <w:p w14:paraId="656E3F4B" w14:textId="6C65D95E" w:rsidR="006850FB" w:rsidRPr="00056D1A" w:rsidRDefault="006850FB" w:rsidP="006850FB">
            <w:pPr>
              <w:pStyle w:val="Footer"/>
              <w:jc w:val="left"/>
              <w:rPr>
                <w:sz w:val="20"/>
                <w:szCs w:val="20"/>
              </w:rPr>
            </w:pPr>
            <w:r w:rsidRPr="00056D1A">
              <w:rPr>
                <w:sz w:val="20"/>
                <w:szCs w:val="20"/>
              </w:rPr>
              <w:t xml:space="preserve">Outline strategies and activities for institutional capacity building to </w:t>
            </w:r>
            <w:r w:rsidR="00A2137B">
              <w:rPr>
                <w:sz w:val="20"/>
                <w:szCs w:val="20"/>
              </w:rPr>
              <w:t xml:space="preserve">address capacity weaknesses identified above and </w:t>
            </w:r>
            <w:r w:rsidRPr="00056D1A">
              <w:rPr>
                <w:sz w:val="20"/>
                <w:szCs w:val="20"/>
              </w:rPr>
              <w:t>support consortium members’ long-term sustainability. Identify approaches to strengthen financial sustainability, research capacity and staff retention and build a pipeline of young researchers, emphasizing mechanisms for collaboration wherever possible.</w:t>
            </w:r>
          </w:p>
          <w:p w14:paraId="517F0E77" w14:textId="5D4B7EAD" w:rsidR="006850FB" w:rsidRPr="00056D1A" w:rsidRDefault="006850FB" w:rsidP="006850FB">
            <w:pPr>
              <w:pStyle w:val="Footer"/>
              <w:numPr>
                <w:ilvl w:val="0"/>
                <w:numId w:val="20"/>
              </w:numPr>
              <w:jc w:val="left"/>
              <w:rPr>
                <w:sz w:val="20"/>
                <w:szCs w:val="20"/>
              </w:rPr>
            </w:pPr>
            <w:r>
              <w:rPr>
                <w:sz w:val="20"/>
                <w:szCs w:val="20"/>
              </w:rPr>
              <w:t>Activities at</w:t>
            </w:r>
            <w:r w:rsidRPr="00056D1A">
              <w:rPr>
                <w:sz w:val="20"/>
                <w:szCs w:val="20"/>
              </w:rPr>
              <w:t xml:space="preserve"> Each Think Tank</w:t>
            </w:r>
          </w:p>
          <w:p w14:paraId="6A3E72D6" w14:textId="77777777" w:rsidR="006850FB" w:rsidRPr="00056D1A" w:rsidRDefault="006850FB" w:rsidP="006850FB">
            <w:pPr>
              <w:pStyle w:val="Footer"/>
              <w:numPr>
                <w:ilvl w:val="0"/>
                <w:numId w:val="20"/>
              </w:numPr>
              <w:jc w:val="left"/>
              <w:rPr>
                <w:sz w:val="20"/>
                <w:szCs w:val="20"/>
              </w:rPr>
            </w:pPr>
            <w:r w:rsidRPr="00056D1A">
              <w:rPr>
                <w:sz w:val="20"/>
                <w:szCs w:val="20"/>
              </w:rPr>
              <w:t>Collaboration Mechanisms</w:t>
            </w:r>
          </w:p>
          <w:p w14:paraId="5C1CC061" w14:textId="511D4074" w:rsidR="006850FB" w:rsidRPr="00056D1A" w:rsidRDefault="006850FB" w:rsidP="006850FB">
            <w:pPr>
              <w:pStyle w:val="Footer"/>
              <w:ind w:left="360"/>
              <w:jc w:val="left"/>
              <w:rPr>
                <w:sz w:val="20"/>
                <w:szCs w:val="20"/>
              </w:rPr>
            </w:pPr>
          </w:p>
        </w:tc>
      </w:tr>
      <w:tr w:rsidR="006850FB" w:rsidRPr="00056D1A" w14:paraId="5B6D654F" w14:textId="77777777" w:rsidTr="1C4D8106">
        <w:tc>
          <w:tcPr>
            <w:tcW w:w="2209" w:type="dxa"/>
          </w:tcPr>
          <w:p w14:paraId="65D6FF67" w14:textId="3A2D063C" w:rsidR="006850FB" w:rsidRDefault="00A2137B" w:rsidP="006850FB">
            <w:pPr>
              <w:pStyle w:val="Footer"/>
              <w:jc w:val="right"/>
              <w:rPr>
                <w:i/>
                <w:iCs/>
                <w:sz w:val="20"/>
                <w:szCs w:val="20"/>
              </w:rPr>
            </w:pPr>
            <w:r>
              <w:rPr>
                <w:i/>
                <w:iCs/>
                <w:sz w:val="20"/>
                <w:szCs w:val="20"/>
              </w:rPr>
              <w:t>3</w:t>
            </w:r>
            <w:r w:rsidR="006850FB">
              <w:rPr>
                <w:i/>
                <w:iCs/>
                <w:sz w:val="20"/>
                <w:szCs w:val="20"/>
              </w:rPr>
              <w:t xml:space="preserve">. </w:t>
            </w:r>
            <w:r w:rsidR="006850FB" w:rsidRPr="00056D1A">
              <w:rPr>
                <w:i/>
                <w:iCs/>
                <w:sz w:val="20"/>
                <w:szCs w:val="20"/>
              </w:rPr>
              <w:t>Improving Representation of Female Policy Professionals</w:t>
            </w:r>
          </w:p>
          <w:p w14:paraId="57C347F3" w14:textId="0E10B20C" w:rsidR="006850FB" w:rsidRPr="00056D1A" w:rsidRDefault="006850FB" w:rsidP="006850FB">
            <w:pPr>
              <w:pStyle w:val="Footer"/>
              <w:jc w:val="right"/>
              <w:rPr>
                <w:i/>
                <w:iCs/>
                <w:sz w:val="20"/>
                <w:szCs w:val="20"/>
              </w:rPr>
            </w:pPr>
            <w:r>
              <w:rPr>
                <w:i/>
                <w:iCs/>
                <w:sz w:val="20"/>
                <w:szCs w:val="20"/>
              </w:rPr>
              <w:t>(up to 1200 words)</w:t>
            </w:r>
          </w:p>
        </w:tc>
        <w:tc>
          <w:tcPr>
            <w:tcW w:w="7861" w:type="dxa"/>
            <w:gridSpan w:val="5"/>
          </w:tcPr>
          <w:p w14:paraId="60077275" w14:textId="7CAA0D35" w:rsidR="006850FB" w:rsidRPr="00056D1A" w:rsidRDefault="006850FB" w:rsidP="006850FB">
            <w:pPr>
              <w:spacing w:line="259" w:lineRule="auto"/>
              <w:rPr>
                <w:sz w:val="20"/>
                <w:szCs w:val="20"/>
              </w:rPr>
            </w:pPr>
            <w:r w:rsidRPr="00056D1A">
              <w:rPr>
                <w:sz w:val="20"/>
                <w:szCs w:val="20"/>
              </w:rPr>
              <w:t xml:space="preserve">Describe strategies to boost female representation in African think tanks and support the career advancement of female policy professionals. </w:t>
            </w:r>
          </w:p>
          <w:p w14:paraId="302E8C07" w14:textId="3B77FFD5" w:rsidR="006850FB" w:rsidRPr="00056D1A" w:rsidRDefault="006850FB" w:rsidP="006850FB">
            <w:pPr>
              <w:pStyle w:val="Footer"/>
              <w:numPr>
                <w:ilvl w:val="0"/>
                <w:numId w:val="34"/>
              </w:numPr>
              <w:jc w:val="left"/>
              <w:rPr>
                <w:sz w:val="20"/>
                <w:szCs w:val="20"/>
              </w:rPr>
            </w:pPr>
            <w:r>
              <w:rPr>
                <w:sz w:val="20"/>
                <w:szCs w:val="20"/>
              </w:rPr>
              <w:t>Activities at</w:t>
            </w:r>
            <w:r w:rsidRPr="00056D1A">
              <w:rPr>
                <w:sz w:val="20"/>
                <w:szCs w:val="20"/>
              </w:rPr>
              <w:t xml:space="preserve"> Each Think Tank</w:t>
            </w:r>
          </w:p>
          <w:p w14:paraId="1978D11E" w14:textId="77777777" w:rsidR="006850FB" w:rsidRPr="00056D1A" w:rsidRDefault="006850FB" w:rsidP="006850FB">
            <w:pPr>
              <w:pStyle w:val="Footer"/>
              <w:numPr>
                <w:ilvl w:val="0"/>
                <w:numId w:val="34"/>
              </w:numPr>
              <w:jc w:val="left"/>
              <w:rPr>
                <w:sz w:val="20"/>
                <w:szCs w:val="20"/>
              </w:rPr>
            </w:pPr>
            <w:r w:rsidRPr="00056D1A">
              <w:rPr>
                <w:sz w:val="20"/>
                <w:szCs w:val="20"/>
              </w:rPr>
              <w:t>Collaboration Mechanisms</w:t>
            </w:r>
          </w:p>
          <w:p w14:paraId="79AC20A5" w14:textId="096597AF" w:rsidR="006850FB" w:rsidRPr="00056D1A" w:rsidRDefault="006850FB" w:rsidP="006850FB">
            <w:pPr>
              <w:pStyle w:val="Footer"/>
              <w:jc w:val="left"/>
              <w:rPr>
                <w:sz w:val="20"/>
                <w:szCs w:val="20"/>
              </w:rPr>
            </w:pPr>
          </w:p>
        </w:tc>
      </w:tr>
      <w:tr w:rsidR="006850FB" w:rsidRPr="00056D1A" w14:paraId="104C3176" w14:textId="77777777" w:rsidTr="1C4D8106">
        <w:trPr>
          <w:trHeight w:val="476"/>
        </w:trPr>
        <w:tc>
          <w:tcPr>
            <w:tcW w:w="10070" w:type="dxa"/>
            <w:gridSpan w:val="6"/>
            <w:shd w:val="clear" w:color="auto" w:fill="DBE5F1" w:themeFill="accent1" w:themeFillTint="33"/>
          </w:tcPr>
          <w:p w14:paraId="3AB36C3D" w14:textId="7501E307" w:rsidR="006850FB" w:rsidRPr="00BE37B6" w:rsidRDefault="006850FB" w:rsidP="006850FB">
            <w:pPr>
              <w:pStyle w:val="Footer"/>
              <w:numPr>
                <w:ilvl w:val="0"/>
                <w:numId w:val="44"/>
              </w:numPr>
              <w:shd w:val="clear" w:color="auto" w:fill="DBE5F1" w:themeFill="accent1" w:themeFillTint="33"/>
              <w:jc w:val="left"/>
              <w:rPr>
                <w:b/>
                <w:bCs/>
                <w:color w:val="548DD4" w:themeColor="text2" w:themeTint="99"/>
                <w:sz w:val="20"/>
                <w:szCs w:val="20"/>
              </w:rPr>
            </w:pPr>
            <w:r>
              <w:rPr>
                <w:b/>
                <w:bCs/>
                <w:color w:val="548DD4" w:themeColor="text2" w:themeTint="99"/>
                <w:sz w:val="20"/>
                <w:szCs w:val="20"/>
              </w:rPr>
              <w:t>PROJECT TIMELINE</w:t>
            </w:r>
          </w:p>
        </w:tc>
      </w:tr>
      <w:tr w:rsidR="006850FB" w:rsidRPr="00056D1A" w14:paraId="7C3DD2AC" w14:textId="77777777" w:rsidTr="1C4D8106">
        <w:trPr>
          <w:trHeight w:val="521"/>
        </w:trPr>
        <w:tc>
          <w:tcPr>
            <w:tcW w:w="2209" w:type="dxa"/>
          </w:tcPr>
          <w:p w14:paraId="406F9841" w14:textId="6C225D2D" w:rsidR="006850FB" w:rsidRDefault="006850FB" w:rsidP="006850FB">
            <w:pPr>
              <w:pStyle w:val="Footer"/>
              <w:jc w:val="right"/>
              <w:rPr>
                <w:i/>
                <w:iCs/>
                <w:sz w:val="20"/>
                <w:szCs w:val="20"/>
              </w:rPr>
            </w:pPr>
            <w:r>
              <w:rPr>
                <w:i/>
                <w:iCs/>
                <w:sz w:val="20"/>
                <w:szCs w:val="20"/>
              </w:rPr>
              <w:t xml:space="preserve">1. </w:t>
            </w:r>
            <w:r w:rsidRPr="00056D1A">
              <w:rPr>
                <w:i/>
                <w:iCs/>
                <w:sz w:val="20"/>
                <w:szCs w:val="20"/>
              </w:rPr>
              <w:t>First year activities</w:t>
            </w:r>
          </w:p>
          <w:p w14:paraId="30DF3862" w14:textId="0E9107CD" w:rsidR="006850FB" w:rsidRPr="00056D1A" w:rsidRDefault="006850FB" w:rsidP="006850FB">
            <w:pPr>
              <w:pStyle w:val="Footer"/>
              <w:jc w:val="right"/>
              <w:rPr>
                <w:i/>
                <w:iCs/>
                <w:sz w:val="20"/>
                <w:szCs w:val="20"/>
              </w:rPr>
            </w:pPr>
            <w:r>
              <w:rPr>
                <w:i/>
                <w:iCs/>
                <w:sz w:val="20"/>
                <w:szCs w:val="20"/>
              </w:rPr>
              <w:t>(up to 800 words)</w:t>
            </w:r>
            <w:r w:rsidRPr="00056D1A">
              <w:rPr>
                <w:i/>
                <w:iCs/>
                <w:sz w:val="20"/>
                <w:szCs w:val="20"/>
              </w:rPr>
              <w:t xml:space="preserve"> </w:t>
            </w:r>
          </w:p>
        </w:tc>
        <w:tc>
          <w:tcPr>
            <w:tcW w:w="7861" w:type="dxa"/>
            <w:gridSpan w:val="5"/>
          </w:tcPr>
          <w:p w14:paraId="7E82D54C" w14:textId="63D3DF0F" w:rsidR="006850FB" w:rsidRPr="008C79A2" w:rsidRDefault="006850FB" w:rsidP="006850FB">
            <w:pPr>
              <w:pStyle w:val="Footer"/>
              <w:jc w:val="left"/>
              <w:rPr>
                <w:sz w:val="20"/>
                <w:szCs w:val="20"/>
              </w:rPr>
            </w:pPr>
            <w:r w:rsidRPr="008C79A2">
              <w:rPr>
                <w:sz w:val="20"/>
                <w:szCs w:val="20"/>
              </w:rPr>
              <w:t>Detail the activities to be undertaken during the first year of the grant (both research and institutional capacity building</w:t>
            </w:r>
            <w:r w:rsidR="00A2137B">
              <w:rPr>
                <w:sz w:val="20"/>
                <w:szCs w:val="20"/>
              </w:rPr>
              <w:t xml:space="preserve"> activities</w:t>
            </w:r>
            <w:r w:rsidRPr="008C79A2">
              <w:rPr>
                <w:sz w:val="20"/>
                <w:szCs w:val="20"/>
              </w:rPr>
              <w:t>).</w:t>
            </w:r>
          </w:p>
        </w:tc>
      </w:tr>
      <w:tr w:rsidR="006850FB" w:rsidRPr="00056D1A" w14:paraId="5BBAAB4E" w14:textId="77777777" w:rsidTr="1C4D8106">
        <w:trPr>
          <w:trHeight w:val="521"/>
        </w:trPr>
        <w:tc>
          <w:tcPr>
            <w:tcW w:w="2209" w:type="dxa"/>
          </w:tcPr>
          <w:p w14:paraId="58B5BF8D" w14:textId="7EC495E9" w:rsidR="006850FB" w:rsidRDefault="006850FB" w:rsidP="006850FB">
            <w:pPr>
              <w:pStyle w:val="Footer"/>
              <w:jc w:val="right"/>
              <w:rPr>
                <w:i/>
                <w:iCs/>
                <w:sz w:val="20"/>
                <w:szCs w:val="20"/>
              </w:rPr>
            </w:pPr>
            <w:r>
              <w:rPr>
                <w:i/>
                <w:iCs/>
                <w:sz w:val="20"/>
                <w:szCs w:val="20"/>
              </w:rPr>
              <w:t>2.</w:t>
            </w:r>
            <w:r w:rsidRPr="00056D1A">
              <w:rPr>
                <w:i/>
                <w:iCs/>
                <w:sz w:val="20"/>
                <w:szCs w:val="20"/>
              </w:rPr>
              <w:t xml:space="preserve"> Project Timeline (follow template)</w:t>
            </w:r>
            <w:r>
              <w:rPr>
                <w:i/>
                <w:iCs/>
                <w:sz w:val="20"/>
                <w:szCs w:val="20"/>
              </w:rPr>
              <w:t xml:space="preserve"> </w:t>
            </w:r>
          </w:p>
        </w:tc>
        <w:tc>
          <w:tcPr>
            <w:tcW w:w="7861" w:type="dxa"/>
            <w:gridSpan w:val="5"/>
          </w:tcPr>
          <w:p w14:paraId="4F827B22" w14:textId="4A1426FB" w:rsidR="006850FB" w:rsidRPr="00056D1A" w:rsidDel="003974B7" w:rsidRDefault="006850FB" w:rsidP="006850FB">
            <w:pPr>
              <w:pStyle w:val="Footer"/>
              <w:jc w:val="left"/>
              <w:rPr>
                <w:sz w:val="20"/>
                <w:szCs w:val="20"/>
              </w:rPr>
            </w:pPr>
            <w:r w:rsidRPr="00056D1A">
              <w:rPr>
                <w:sz w:val="20"/>
                <w:szCs w:val="20"/>
              </w:rPr>
              <w:t>Visualize the project's execution timeline through a Gantt char</w:t>
            </w:r>
            <w:r>
              <w:rPr>
                <w:sz w:val="20"/>
                <w:szCs w:val="20"/>
              </w:rPr>
              <w:t xml:space="preserve">t (follow </w:t>
            </w:r>
            <w:r w:rsidR="005345E9">
              <w:rPr>
                <w:sz w:val="20"/>
                <w:szCs w:val="20"/>
              </w:rPr>
              <w:t xml:space="preserve">the </w:t>
            </w:r>
            <w:r w:rsidR="005345E9" w:rsidRPr="006F0F4E">
              <w:rPr>
                <w:b/>
                <w:bCs/>
                <w:sz w:val="20"/>
                <w:szCs w:val="20"/>
              </w:rPr>
              <w:t>Work Plan and Budget T</w:t>
            </w:r>
            <w:r w:rsidRPr="006F0F4E">
              <w:rPr>
                <w:b/>
                <w:bCs/>
                <w:sz w:val="20"/>
                <w:szCs w:val="20"/>
              </w:rPr>
              <w:t>emplate</w:t>
            </w:r>
            <w:r>
              <w:rPr>
                <w:sz w:val="20"/>
                <w:szCs w:val="20"/>
              </w:rPr>
              <w:t xml:space="preserve"> provided)</w:t>
            </w:r>
            <w:r w:rsidRPr="00056D1A">
              <w:rPr>
                <w:sz w:val="20"/>
                <w:szCs w:val="20"/>
              </w:rPr>
              <w:t>. Present tasks, durations, and milestones to provide a comprehensive overview of the progression</w:t>
            </w:r>
            <w:r>
              <w:rPr>
                <w:sz w:val="20"/>
                <w:szCs w:val="20"/>
              </w:rPr>
              <w:t xml:space="preserve"> of activities under the proposal</w:t>
            </w:r>
            <w:r w:rsidRPr="00056D1A">
              <w:rPr>
                <w:sz w:val="20"/>
                <w:szCs w:val="20"/>
              </w:rPr>
              <w:t>.</w:t>
            </w:r>
          </w:p>
        </w:tc>
      </w:tr>
      <w:tr w:rsidR="006850FB" w:rsidRPr="00056D1A" w14:paraId="77F3D52B" w14:textId="77777777" w:rsidTr="1C4D8106">
        <w:tc>
          <w:tcPr>
            <w:tcW w:w="10070" w:type="dxa"/>
            <w:gridSpan w:val="6"/>
            <w:shd w:val="clear" w:color="auto" w:fill="DBE5F1" w:themeFill="accent1" w:themeFillTint="33"/>
          </w:tcPr>
          <w:p w14:paraId="24210B83" w14:textId="6C550961" w:rsidR="006850FB" w:rsidRPr="002D4EC0" w:rsidRDefault="006850FB" w:rsidP="006850FB">
            <w:pPr>
              <w:pStyle w:val="Footer"/>
              <w:numPr>
                <w:ilvl w:val="0"/>
                <w:numId w:val="44"/>
              </w:numPr>
              <w:jc w:val="left"/>
              <w:rPr>
                <w:b/>
                <w:bCs/>
                <w:color w:val="548DD4" w:themeColor="text2" w:themeTint="99"/>
                <w:sz w:val="20"/>
                <w:szCs w:val="20"/>
              </w:rPr>
            </w:pPr>
            <w:r w:rsidRPr="002D4EC0">
              <w:rPr>
                <w:b/>
                <w:bCs/>
                <w:color w:val="548DD4" w:themeColor="text2" w:themeTint="99"/>
                <w:sz w:val="20"/>
                <w:szCs w:val="20"/>
              </w:rPr>
              <w:t>KEY PERSON</w:t>
            </w:r>
            <w:r w:rsidR="00386AEC">
              <w:rPr>
                <w:b/>
                <w:bCs/>
                <w:color w:val="548DD4" w:themeColor="text2" w:themeTint="99"/>
                <w:sz w:val="20"/>
                <w:szCs w:val="20"/>
              </w:rPr>
              <w:t>NE</w:t>
            </w:r>
            <w:r w:rsidRPr="002D4EC0">
              <w:rPr>
                <w:b/>
                <w:bCs/>
                <w:color w:val="548DD4" w:themeColor="text2" w:themeTint="99"/>
                <w:sz w:val="20"/>
                <w:szCs w:val="20"/>
              </w:rPr>
              <w:t>L AND OPERATIONAL SYSTEMS</w:t>
            </w:r>
          </w:p>
          <w:p w14:paraId="1AB39F52" w14:textId="3EC50054" w:rsidR="006850FB" w:rsidRPr="00056D1A" w:rsidRDefault="006850FB" w:rsidP="006850FB">
            <w:pPr>
              <w:pStyle w:val="Footer"/>
              <w:jc w:val="left"/>
              <w:rPr>
                <w:i/>
                <w:iCs/>
                <w:sz w:val="20"/>
                <w:szCs w:val="20"/>
              </w:rPr>
            </w:pPr>
          </w:p>
        </w:tc>
      </w:tr>
      <w:tr w:rsidR="006850FB" w:rsidRPr="00056D1A" w14:paraId="236D0EE8" w14:textId="77777777" w:rsidTr="1C4D8106">
        <w:tc>
          <w:tcPr>
            <w:tcW w:w="2209" w:type="dxa"/>
          </w:tcPr>
          <w:p w14:paraId="5D1721C7" w14:textId="2315639A" w:rsidR="006850FB" w:rsidRDefault="006850FB" w:rsidP="006850FB">
            <w:pPr>
              <w:pStyle w:val="Footer"/>
              <w:jc w:val="right"/>
              <w:rPr>
                <w:i/>
                <w:iCs/>
                <w:sz w:val="20"/>
                <w:szCs w:val="20"/>
              </w:rPr>
            </w:pPr>
            <w:r w:rsidRPr="005345E9">
              <w:rPr>
                <w:i/>
                <w:iCs/>
                <w:sz w:val="20"/>
                <w:szCs w:val="20"/>
              </w:rPr>
              <w:t>1. Consortium Coordinator (based at Lead Think</w:t>
            </w:r>
            <w:r>
              <w:rPr>
                <w:i/>
                <w:iCs/>
                <w:sz w:val="20"/>
                <w:szCs w:val="20"/>
              </w:rPr>
              <w:t xml:space="preserve"> Tank)</w:t>
            </w:r>
          </w:p>
          <w:p w14:paraId="6801A561" w14:textId="77777777" w:rsidR="006850FB" w:rsidRDefault="006850FB" w:rsidP="006850FB">
            <w:pPr>
              <w:pStyle w:val="Footer"/>
              <w:jc w:val="right"/>
              <w:rPr>
                <w:i/>
                <w:iCs/>
                <w:sz w:val="20"/>
                <w:szCs w:val="20"/>
              </w:rPr>
            </w:pPr>
          </w:p>
          <w:p w14:paraId="75CFE692" w14:textId="02082BD3" w:rsidR="006850FB" w:rsidRPr="00056D1A" w:rsidRDefault="006850FB" w:rsidP="006850FB">
            <w:pPr>
              <w:pStyle w:val="Footer"/>
              <w:jc w:val="right"/>
              <w:rPr>
                <w:i/>
                <w:iCs/>
                <w:sz w:val="20"/>
                <w:szCs w:val="20"/>
              </w:rPr>
            </w:pPr>
            <w:r>
              <w:rPr>
                <w:i/>
                <w:iCs/>
                <w:sz w:val="20"/>
                <w:szCs w:val="20"/>
              </w:rPr>
              <w:t>(up to 200 words)</w:t>
            </w:r>
          </w:p>
          <w:p w14:paraId="5B77C8D3" w14:textId="77777777" w:rsidR="006850FB" w:rsidRPr="00056D1A" w:rsidRDefault="006850FB" w:rsidP="006850FB">
            <w:pPr>
              <w:pStyle w:val="Footer"/>
              <w:jc w:val="right"/>
              <w:rPr>
                <w:i/>
                <w:iCs/>
                <w:sz w:val="20"/>
                <w:szCs w:val="20"/>
              </w:rPr>
            </w:pPr>
          </w:p>
        </w:tc>
        <w:tc>
          <w:tcPr>
            <w:tcW w:w="7861" w:type="dxa"/>
            <w:gridSpan w:val="5"/>
          </w:tcPr>
          <w:p w14:paraId="26FE81AE" w14:textId="222861D9" w:rsidR="006850FB" w:rsidRPr="00056D1A" w:rsidRDefault="006850FB" w:rsidP="006850FB">
            <w:pPr>
              <w:pStyle w:val="Footer"/>
              <w:numPr>
                <w:ilvl w:val="0"/>
                <w:numId w:val="25"/>
              </w:numPr>
              <w:jc w:val="left"/>
              <w:rPr>
                <w:sz w:val="20"/>
                <w:szCs w:val="20"/>
              </w:rPr>
            </w:pPr>
            <w:r w:rsidRPr="00056D1A">
              <w:rPr>
                <w:sz w:val="20"/>
                <w:szCs w:val="20"/>
              </w:rPr>
              <w:t>Name</w:t>
            </w:r>
            <w:r>
              <w:rPr>
                <w:sz w:val="20"/>
                <w:szCs w:val="20"/>
              </w:rPr>
              <w:t>:</w:t>
            </w:r>
          </w:p>
          <w:p w14:paraId="5CD7FB53" w14:textId="38D2D95B" w:rsidR="006850FB" w:rsidRDefault="006850FB" w:rsidP="006850FB">
            <w:pPr>
              <w:pStyle w:val="Footer"/>
              <w:numPr>
                <w:ilvl w:val="0"/>
                <w:numId w:val="25"/>
              </w:numPr>
              <w:jc w:val="left"/>
              <w:rPr>
                <w:sz w:val="20"/>
                <w:szCs w:val="20"/>
              </w:rPr>
            </w:pPr>
            <w:r>
              <w:rPr>
                <w:sz w:val="20"/>
                <w:szCs w:val="20"/>
              </w:rPr>
              <w:t xml:space="preserve">Title: </w:t>
            </w:r>
          </w:p>
          <w:p w14:paraId="24CD9E66" w14:textId="646CF6AF" w:rsidR="006850FB" w:rsidRPr="003638BC" w:rsidRDefault="006850FB" w:rsidP="006850FB">
            <w:pPr>
              <w:pStyle w:val="Footer"/>
              <w:numPr>
                <w:ilvl w:val="0"/>
                <w:numId w:val="25"/>
              </w:numPr>
              <w:jc w:val="left"/>
              <w:rPr>
                <w:sz w:val="20"/>
                <w:szCs w:val="20"/>
              </w:rPr>
            </w:pPr>
            <w:r>
              <w:rPr>
                <w:sz w:val="20"/>
                <w:szCs w:val="20"/>
              </w:rPr>
              <w:t xml:space="preserve">Email: </w:t>
            </w:r>
          </w:p>
          <w:p w14:paraId="0CC1BE11" w14:textId="1555C96C" w:rsidR="006850FB" w:rsidRPr="00056D1A" w:rsidRDefault="005345E9" w:rsidP="006850FB">
            <w:pPr>
              <w:pStyle w:val="Footer"/>
              <w:numPr>
                <w:ilvl w:val="0"/>
                <w:numId w:val="25"/>
              </w:numPr>
              <w:jc w:val="left"/>
              <w:rPr>
                <w:sz w:val="20"/>
                <w:szCs w:val="20"/>
              </w:rPr>
            </w:pPr>
            <w:r>
              <w:rPr>
                <w:sz w:val="20"/>
                <w:szCs w:val="20"/>
              </w:rPr>
              <w:t>Briefly describe e</w:t>
            </w:r>
            <w:r w:rsidR="006850FB" w:rsidRPr="00056D1A">
              <w:rPr>
                <w:sz w:val="20"/>
                <w:szCs w:val="20"/>
              </w:rPr>
              <w:t>xperience</w:t>
            </w:r>
            <w:r w:rsidR="006850FB">
              <w:rPr>
                <w:sz w:val="20"/>
                <w:szCs w:val="20"/>
              </w:rPr>
              <w:t xml:space="preserve"> coordinating large, multi-stakeholder projects:</w:t>
            </w:r>
          </w:p>
          <w:p w14:paraId="1163AE63" w14:textId="171CFF64" w:rsidR="006850FB" w:rsidRPr="003638BC" w:rsidRDefault="005345E9" w:rsidP="006850FB">
            <w:pPr>
              <w:pStyle w:val="Footer"/>
              <w:numPr>
                <w:ilvl w:val="0"/>
                <w:numId w:val="25"/>
              </w:numPr>
              <w:jc w:val="left"/>
              <w:rPr>
                <w:sz w:val="20"/>
                <w:szCs w:val="20"/>
              </w:rPr>
            </w:pPr>
            <w:r>
              <w:rPr>
                <w:sz w:val="20"/>
                <w:szCs w:val="20"/>
              </w:rPr>
              <w:t>List c</w:t>
            </w:r>
            <w:r w:rsidR="006850FB" w:rsidRPr="00056D1A">
              <w:rPr>
                <w:sz w:val="20"/>
                <w:szCs w:val="20"/>
              </w:rPr>
              <w:t xml:space="preserve">urrent </w:t>
            </w:r>
            <w:r w:rsidR="006850FB">
              <w:rPr>
                <w:sz w:val="20"/>
                <w:szCs w:val="20"/>
              </w:rPr>
              <w:t>g</w:t>
            </w:r>
            <w:r w:rsidR="006850FB" w:rsidRPr="00056D1A">
              <w:rPr>
                <w:sz w:val="20"/>
                <w:szCs w:val="20"/>
              </w:rPr>
              <w:t xml:space="preserve">overnment </w:t>
            </w:r>
            <w:r w:rsidR="006850FB">
              <w:rPr>
                <w:sz w:val="20"/>
                <w:szCs w:val="20"/>
              </w:rPr>
              <w:t>a</w:t>
            </w:r>
            <w:r w:rsidR="006850FB" w:rsidRPr="00056D1A">
              <w:rPr>
                <w:sz w:val="20"/>
                <w:szCs w:val="20"/>
              </w:rPr>
              <w:t xml:space="preserve">dvisory </w:t>
            </w:r>
            <w:r w:rsidR="006850FB">
              <w:rPr>
                <w:sz w:val="20"/>
                <w:szCs w:val="20"/>
              </w:rPr>
              <w:t>p</w:t>
            </w:r>
            <w:r w:rsidR="006850FB" w:rsidRPr="00056D1A">
              <w:rPr>
                <w:sz w:val="20"/>
                <w:szCs w:val="20"/>
              </w:rPr>
              <w:t>anels/</w:t>
            </w:r>
            <w:r w:rsidR="006850FB">
              <w:rPr>
                <w:sz w:val="20"/>
                <w:szCs w:val="20"/>
              </w:rPr>
              <w:t>t</w:t>
            </w:r>
            <w:r w:rsidR="006850FB" w:rsidRPr="00056D1A">
              <w:rPr>
                <w:sz w:val="20"/>
                <w:szCs w:val="20"/>
              </w:rPr>
              <w:t xml:space="preserve">ask </w:t>
            </w:r>
            <w:r w:rsidR="006850FB">
              <w:rPr>
                <w:sz w:val="20"/>
                <w:szCs w:val="20"/>
              </w:rPr>
              <w:t>f</w:t>
            </w:r>
            <w:r w:rsidR="006850FB" w:rsidRPr="00056D1A">
              <w:rPr>
                <w:sz w:val="20"/>
                <w:szCs w:val="20"/>
              </w:rPr>
              <w:t xml:space="preserve">orces </w:t>
            </w:r>
            <w:r w:rsidR="006850FB">
              <w:rPr>
                <w:sz w:val="20"/>
                <w:szCs w:val="20"/>
              </w:rPr>
              <w:t>i</w:t>
            </w:r>
            <w:r w:rsidR="006850FB" w:rsidRPr="00056D1A">
              <w:rPr>
                <w:sz w:val="20"/>
                <w:szCs w:val="20"/>
              </w:rPr>
              <w:t xml:space="preserve">nvolvement </w:t>
            </w:r>
            <w:r w:rsidR="006850FB" w:rsidRPr="00056D1A">
              <w:rPr>
                <w:i/>
                <w:iCs/>
                <w:sz w:val="20"/>
                <w:szCs w:val="20"/>
              </w:rPr>
              <w:t>(if applicable)</w:t>
            </w:r>
          </w:p>
          <w:p w14:paraId="60719243" w14:textId="77777777" w:rsidR="006850FB" w:rsidRDefault="006850FB" w:rsidP="006850FB">
            <w:pPr>
              <w:pStyle w:val="Footer"/>
              <w:jc w:val="left"/>
              <w:rPr>
                <w:i/>
                <w:iCs/>
                <w:sz w:val="20"/>
                <w:szCs w:val="20"/>
              </w:rPr>
            </w:pPr>
          </w:p>
          <w:p w14:paraId="27E65ED4" w14:textId="1124D661" w:rsidR="006850FB" w:rsidRPr="003638BC" w:rsidRDefault="006850FB" w:rsidP="006850FB">
            <w:pPr>
              <w:pStyle w:val="Footer"/>
              <w:jc w:val="left"/>
              <w:rPr>
                <w:sz w:val="20"/>
                <w:szCs w:val="20"/>
              </w:rPr>
            </w:pPr>
            <w:r>
              <w:rPr>
                <w:sz w:val="20"/>
                <w:szCs w:val="20"/>
              </w:rPr>
              <w:t xml:space="preserve">Attach CV following the </w:t>
            </w:r>
            <w:r w:rsidR="005345E9" w:rsidRPr="006F0F4E">
              <w:rPr>
                <w:b/>
                <w:bCs/>
                <w:sz w:val="20"/>
                <w:szCs w:val="20"/>
              </w:rPr>
              <w:t>CV T</w:t>
            </w:r>
            <w:r w:rsidRPr="006F0F4E">
              <w:rPr>
                <w:b/>
                <w:bCs/>
                <w:sz w:val="20"/>
                <w:szCs w:val="20"/>
              </w:rPr>
              <w:t>emplate</w:t>
            </w:r>
            <w:r>
              <w:rPr>
                <w:sz w:val="20"/>
                <w:szCs w:val="20"/>
              </w:rPr>
              <w:t xml:space="preserve"> provided.</w:t>
            </w:r>
          </w:p>
          <w:p w14:paraId="4B15EE8A" w14:textId="43C63C27" w:rsidR="006850FB" w:rsidRPr="00056D1A" w:rsidRDefault="006850FB" w:rsidP="006850FB">
            <w:pPr>
              <w:pStyle w:val="Footer"/>
              <w:ind w:left="360"/>
              <w:jc w:val="left"/>
              <w:rPr>
                <w:sz w:val="20"/>
                <w:szCs w:val="20"/>
              </w:rPr>
            </w:pPr>
          </w:p>
        </w:tc>
      </w:tr>
      <w:tr w:rsidR="006850FB" w:rsidRPr="00056D1A" w14:paraId="07C9B693" w14:textId="77777777" w:rsidTr="1C4D8106">
        <w:tc>
          <w:tcPr>
            <w:tcW w:w="2209" w:type="dxa"/>
          </w:tcPr>
          <w:p w14:paraId="09BE84C4" w14:textId="7C762FA9" w:rsidR="006850FB" w:rsidRPr="005345E9" w:rsidRDefault="006850FB" w:rsidP="006850FB">
            <w:pPr>
              <w:pStyle w:val="Footer"/>
              <w:jc w:val="right"/>
              <w:rPr>
                <w:i/>
                <w:iCs/>
                <w:sz w:val="20"/>
                <w:szCs w:val="20"/>
              </w:rPr>
            </w:pPr>
            <w:r w:rsidRPr="005345E9">
              <w:rPr>
                <w:i/>
                <w:iCs/>
                <w:sz w:val="20"/>
                <w:szCs w:val="20"/>
              </w:rPr>
              <w:t>2. Deputy Consortium Coordinator</w:t>
            </w:r>
          </w:p>
          <w:p w14:paraId="2280AFF7" w14:textId="4D96D4F9" w:rsidR="006850FB" w:rsidRPr="005345E9" w:rsidRDefault="006850FB" w:rsidP="006850FB">
            <w:pPr>
              <w:pStyle w:val="Footer"/>
              <w:jc w:val="right"/>
              <w:rPr>
                <w:i/>
                <w:iCs/>
                <w:sz w:val="20"/>
                <w:szCs w:val="20"/>
              </w:rPr>
            </w:pPr>
            <w:r w:rsidRPr="005345E9">
              <w:rPr>
                <w:i/>
                <w:iCs/>
                <w:sz w:val="20"/>
                <w:szCs w:val="20"/>
              </w:rPr>
              <w:t>(up to 200 words)</w:t>
            </w:r>
          </w:p>
        </w:tc>
        <w:tc>
          <w:tcPr>
            <w:tcW w:w="7861" w:type="dxa"/>
            <w:gridSpan w:val="5"/>
          </w:tcPr>
          <w:p w14:paraId="380E482A" w14:textId="77777777" w:rsidR="006850FB" w:rsidRPr="005345E9" w:rsidRDefault="006850FB" w:rsidP="006850FB">
            <w:pPr>
              <w:pStyle w:val="Footer"/>
              <w:numPr>
                <w:ilvl w:val="0"/>
                <w:numId w:val="25"/>
              </w:numPr>
              <w:jc w:val="left"/>
              <w:rPr>
                <w:sz w:val="20"/>
                <w:szCs w:val="20"/>
              </w:rPr>
            </w:pPr>
            <w:r w:rsidRPr="005345E9">
              <w:rPr>
                <w:sz w:val="20"/>
                <w:szCs w:val="20"/>
              </w:rPr>
              <w:t>Name:</w:t>
            </w:r>
          </w:p>
          <w:p w14:paraId="16F35544" w14:textId="77777777" w:rsidR="006850FB" w:rsidRPr="005345E9" w:rsidRDefault="006850FB" w:rsidP="006850FB">
            <w:pPr>
              <w:pStyle w:val="Footer"/>
              <w:numPr>
                <w:ilvl w:val="0"/>
                <w:numId w:val="25"/>
              </w:numPr>
              <w:jc w:val="left"/>
              <w:rPr>
                <w:sz w:val="20"/>
                <w:szCs w:val="20"/>
              </w:rPr>
            </w:pPr>
            <w:r w:rsidRPr="005345E9">
              <w:rPr>
                <w:sz w:val="20"/>
                <w:szCs w:val="20"/>
              </w:rPr>
              <w:t xml:space="preserve">Title: </w:t>
            </w:r>
          </w:p>
          <w:p w14:paraId="101ADBA9" w14:textId="77777777" w:rsidR="006850FB" w:rsidRPr="005345E9" w:rsidRDefault="006850FB" w:rsidP="006850FB">
            <w:pPr>
              <w:pStyle w:val="Footer"/>
              <w:numPr>
                <w:ilvl w:val="0"/>
                <w:numId w:val="25"/>
              </w:numPr>
              <w:jc w:val="left"/>
              <w:rPr>
                <w:sz w:val="20"/>
                <w:szCs w:val="20"/>
              </w:rPr>
            </w:pPr>
            <w:r w:rsidRPr="005345E9">
              <w:rPr>
                <w:sz w:val="20"/>
                <w:szCs w:val="20"/>
              </w:rPr>
              <w:t xml:space="preserve">Email: </w:t>
            </w:r>
          </w:p>
          <w:p w14:paraId="7169A095" w14:textId="4E7E59EC" w:rsidR="006850FB" w:rsidRPr="005345E9" w:rsidRDefault="005345E9" w:rsidP="006850FB">
            <w:pPr>
              <w:pStyle w:val="Footer"/>
              <w:numPr>
                <w:ilvl w:val="0"/>
                <w:numId w:val="25"/>
              </w:numPr>
              <w:jc w:val="left"/>
              <w:rPr>
                <w:sz w:val="20"/>
                <w:szCs w:val="20"/>
              </w:rPr>
            </w:pPr>
            <w:r>
              <w:rPr>
                <w:sz w:val="20"/>
                <w:szCs w:val="20"/>
              </w:rPr>
              <w:t>Briefly describe e</w:t>
            </w:r>
            <w:r w:rsidR="006850FB" w:rsidRPr="005345E9">
              <w:rPr>
                <w:sz w:val="20"/>
                <w:szCs w:val="20"/>
              </w:rPr>
              <w:t>xperience coordinating large, multi-stakeholder projects:</w:t>
            </w:r>
          </w:p>
          <w:p w14:paraId="7C426B30" w14:textId="604C8E38" w:rsidR="006850FB" w:rsidRPr="005345E9" w:rsidRDefault="005345E9" w:rsidP="006850FB">
            <w:pPr>
              <w:pStyle w:val="Footer"/>
              <w:numPr>
                <w:ilvl w:val="0"/>
                <w:numId w:val="25"/>
              </w:numPr>
              <w:jc w:val="left"/>
              <w:rPr>
                <w:sz w:val="20"/>
                <w:szCs w:val="20"/>
              </w:rPr>
            </w:pPr>
            <w:r>
              <w:rPr>
                <w:sz w:val="20"/>
                <w:szCs w:val="20"/>
              </w:rPr>
              <w:t>List c</w:t>
            </w:r>
            <w:r w:rsidR="006850FB" w:rsidRPr="005345E9">
              <w:rPr>
                <w:sz w:val="20"/>
                <w:szCs w:val="20"/>
              </w:rPr>
              <w:t xml:space="preserve">urrent government advisory panels/task forces involvement </w:t>
            </w:r>
            <w:r w:rsidR="006850FB" w:rsidRPr="005345E9">
              <w:rPr>
                <w:i/>
                <w:iCs/>
                <w:sz w:val="20"/>
                <w:szCs w:val="20"/>
              </w:rPr>
              <w:t>(if applicable)</w:t>
            </w:r>
          </w:p>
          <w:p w14:paraId="1B170268" w14:textId="77777777" w:rsidR="006850FB" w:rsidRPr="005345E9" w:rsidRDefault="006850FB" w:rsidP="006850FB">
            <w:pPr>
              <w:pStyle w:val="Footer"/>
              <w:jc w:val="left"/>
              <w:rPr>
                <w:i/>
                <w:iCs/>
                <w:sz w:val="20"/>
                <w:szCs w:val="20"/>
              </w:rPr>
            </w:pPr>
          </w:p>
          <w:p w14:paraId="5CC40DE5" w14:textId="47729FF1" w:rsidR="006850FB" w:rsidRPr="005345E9" w:rsidRDefault="006850FB" w:rsidP="006850FB">
            <w:pPr>
              <w:pStyle w:val="Footer"/>
              <w:jc w:val="left"/>
              <w:rPr>
                <w:sz w:val="20"/>
                <w:szCs w:val="20"/>
              </w:rPr>
            </w:pPr>
            <w:r w:rsidRPr="005345E9">
              <w:rPr>
                <w:sz w:val="20"/>
                <w:szCs w:val="20"/>
              </w:rPr>
              <w:lastRenderedPageBreak/>
              <w:t xml:space="preserve">Attach CV following the </w:t>
            </w:r>
            <w:r w:rsidR="005345E9" w:rsidRPr="006F0F4E">
              <w:rPr>
                <w:b/>
                <w:bCs/>
                <w:sz w:val="20"/>
                <w:szCs w:val="20"/>
              </w:rPr>
              <w:t xml:space="preserve">CV </w:t>
            </w:r>
            <w:r w:rsidRPr="006F0F4E">
              <w:rPr>
                <w:b/>
                <w:bCs/>
                <w:sz w:val="20"/>
                <w:szCs w:val="20"/>
              </w:rPr>
              <w:t>template</w:t>
            </w:r>
            <w:r w:rsidRPr="005345E9">
              <w:rPr>
                <w:sz w:val="20"/>
                <w:szCs w:val="20"/>
              </w:rPr>
              <w:t xml:space="preserve"> provided.</w:t>
            </w:r>
          </w:p>
          <w:p w14:paraId="3DEB5286" w14:textId="21798DD5" w:rsidR="006850FB" w:rsidRPr="005345E9" w:rsidRDefault="006850FB" w:rsidP="006850FB">
            <w:pPr>
              <w:pStyle w:val="Footer"/>
              <w:ind w:left="360"/>
              <w:jc w:val="left"/>
              <w:rPr>
                <w:sz w:val="20"/>
                <w:szCs w:val="20"/>
              </w:rPr>
            </w:pPr>
          </w:p>
        </w:tc>
      </w:tr>
      <w:tr w:rsidR="006850FB" w:rsidRPr="00056D1A" w14:paraId="6379402C" w14:textId="77777777" w:rsidTr="1C4D8106">
        <w:tc>
          <w:tcPr>
            <w:tcW w:w="2209" w:type="dxa"/>
          </w:tcPr>
          <w:p w14:paraId="27AED060" w14:textId="2E4F8A61" w:rsidR="006850FB" w:rsidRPr="005345E9" w:rsidRDefault="006850FB" w:rsidP="006850FB">
            <w:pPr>
              <w:pStyle w:val="Footer"/>
              <w:jc w:val="right"/>
              <w:rPr>
                <w:i/>
                <w:iCs/>
                <w:sz w:val="20"/>
                <w:szCs w:val="20"/>
              </w:rPr>
            </w:pPr>
            <w:r w:rsidRPr="005345E9">
              <w:rPr>
                <w:i/>
                <w:iCs/>
                <w:sz w:val="20"/>
                <w:szCs w:val="20"/>
              </w:rPr>
              <w:lastRenderedPageBreak/>
              <w:t xml:space="preserve">3. Key Personnel  </w:t>
            </w:r>
          </w:p>
        </w:tc>
        <w:tc>
          <w:tcPr>
            <w:tcW w:w="7861" w:type="dxa"/>
            <w:gridSpan w:val="5"/>
          </w:tcPr>
          <w:p w14:paraId="787CB6AF" w14:textId="7BDF2C50" w:rsidR="006850FB" w:rsidRPr="005345E9" w:rsidRDefault="006850FB" w:rsidP="00CB21E3">
            <w:pPr>
              <w:pStyle w:val="Footer"/>
              <w:jc w:val="left"/>
              <w:rPr>
                <w:sz w:val="20"/>
                <w:szCs w:val="20"/>
              </w:rPr>
            </w:pPr>
            <w:r w:rsidRPr="005345E9">
              <w:rPr>
                <w:sz w:val="20"/>
                <w:szCs w:val="20"/>
              </w:rPr>
              <w:t xml:space="preserve">Populate the table below with the name, title and email address for key personnel supporting the implementation of the proposal in the consortium. </w:t>
            </w:r>
            <w:r w:rsidRPr="005345E9">
              <w:rPr>
                <w:i/>
                <w:iCs/>
                <w:sz w:val="20"/>
                <w:szCs w:val="20"/>
              </w:rPr>
              <w:t>(Add additional columns for more member think tanks)</w:t>
            </w:r>
          </w:p>
        </w:tc>
      </w:tr>
      <w:tr w:rsidR="0060523B" w:rsidRPr="00056D1A" w14:paraId="286CE752" w14:textId="77777777" w:rsidTr="1C4D8106">
        <w:tc>
          <w:tcPr>
            <w:tcW w:w="2209" w:type="dxa"/>
          </w:tcPr>
          <w:p w14:paraId="426A8AB5" w14:textId="77777777" w:rsidR="006850FB" w:rsidRPr="005345E9" w:rsidRDefault="006850FB" w:rsidP="006850FB">
            <w:pPr>
              <w:pStyle w:val="Footer"/>
              <w:jc w:val="right"/>
              <w:rPr>
                <w:i/>
                <w:iCs/>
                <w:sz w:val="20"/>
                <w:szCs w:val="20"/>
              </w:rPr>
            </w:pPr>
          </w:p>
        </w:tc>
        <w:tc>
          <w:tcPr>
            <w:tcW w:w="1829" w:type="dxa"/>
          </w:tcPr>
          <w:p w14:paraId="751984C3" w14:textId="484D1600" w:rsidR="006850FB" w:rsidRPr="005345E9" w:rsidRDefault="006850FB" w:rsidP="006850FB">
            <w:pPr>
              <w:pStyle w:val="Footer"/>
              <w:jc w:val="left"/>
              <w:rPr>
                <w:b/>
                <w:bCs/>
                <w:szCs w:val="18"/>
              </w:rPr>
            </w:pPr>
            <w:r w:rsidRPr="005345E9">
              <w:rPr>
                <w:b/>
                <w:bCs/>
                <w:szCs w:val="18"/>
              </w:rPr>
              <w:t>Lead Think Tank</w:t>
            </w:r>
          </w:p>
        </w:tc>
        <w:tc>
          <w:tcPr>
            <w:tcW w:w="1886" w:type="dxa"/>
            <w:gridSpan w:val="2"/>
          </w:tcPr>
          <w:p w14:paraId="6F071583" w14:textId="479DA3B1" w:rsidR="006850FB" w:rsidRPr="00D5249C" w:rsidRDefault="006850FB" w:rsidP="006850FB">
            <w:pPr>
              <w:pStyle w:val="Footer"/>
              <w:jc w:val="left"/>
              <w:rPr>
                <w:b/>
                <w:bCs/>
                <w:szCs w:val="18"/>
              </w:rPr>
            </w:pPr>
            <w:r w:rsidRPr="00D5249C">
              <w:rPr>
                <w:b/>
                <w:bCs/>
                <w:szCs w:val="18"/>
              </w:rPr>
              <w:t>Member Think Tank 1</w:t>
            </w:r>
          </w:p>
        </w:tc>
        <w:tc>
          <w:tcPr>
            <w:tcW w:w="2078" w:type="dxa"/>
          </w:tcPr>
          <w:p w14:paraId="7DD13959" w14:textId="786DC793" w:rsidR="006850FB" w:rsidRPr="00D5249C" w:rsidRDefault="006850FB" w:rsidP="006850FB">
            <w:pPr>
              <w:pStyle w:val="Footer"/>
              <w:jc w:val="left"/>
              <w:rPr>
                <w:b/>
                <w:bCs/>
                <w:szCs w:val="18"/>
              </w:rPr>
            </w:pPr>
            <w:r w:rsidRPr="00D5249C">
              <w:rPr>
                <w:b/>
                <w:bCs/>
                <w:szCs w:val="18"/>
              </w:rPr>
              <w:t>Member Think Tank 2</w:t>
            </w:r>
          </w:p>
        </w:tc>
        <w:tc>
          <w:tcPr>
            <w:tcW w:w="2068" w:type="dxa"/>
          </w:tcPr>
          <w:p w14:paraId="0C580964" w14:textId="5B7F5058" w:rsidR="006850FB" w:rsidRPr="00D5249C" w:rsidRDefault="006850FB" w:rsidP="006850FB">
            <w:pPr>
              <w:pStyle w:val="Footer"/>
              <w:jc w:val="left"/>
              <w:rPr>
                <w:b/>
                <w:bCs/>
                <w:szCs w:val="18"/>
              </w:rPr>
            </w:pPr>
            <w:r w:rsidRPr="00D5249C">
              <w:rPr>
                <w:b/>
                <w:bCs/>
                <w:szCs w:val="18"/>
              </w:rPr>
              <w:t>Member Think Tank 3</w:t>
            </w:r>
          </w:p>
        </w:tc>
      </w:tr>
      <w:tr w:rsidR="0060523B" w:rsidRPr="00056D1A" w14:paraId="789BE47B" w14:textId="77777777" w:rsidTr="1C4D8106">
        <w:tc>
          <w:tcPr>
            <w:tcW w:w="2209" w:type="dxa"/>
          </w:tcPr>
          <w:p w14:paraId="7DB1957F" w14:textId="4C7692B2" w:rsidR="006850FB" w:rsidRPr="005345E9" w:rsidRDefault="006850FB" w:rsidP="006850FB">
            <w:pPr>
              <w:pStyle w:val="Footer"/>
              <w:jc w:val="right"/>
              <w:rPr>
                <w:i/>
                <w:iCs/>
                <w:sz w:val="20"/>
                <w:szCs w:val="20"/>
              </w:rPr>
            </w:pPr>
            <w:r w:rsidRPr="005345E9">
              <w:rPr>
                <w:i/>
                <w:iCs/>
                <w:sz w:val="20"/>
                <w:szCs w:val="20"/>
              </w:rPr>
              <w:t>Coordinator</w:t>
            </w:r>
          </w:p>
        </w:tc>
        <w:tc>
          <w:tcPr>
            <w:tcW w:w="1829" w:type="dxa"/>
          </w:tcPr>
          <w:p w14:paraId="23A4DF44" w14:textId="77777777" w:rsidR="006850FB" w:rsidRPr="005345E9" w:rsidRDefault="006850FB" w:rsidP="006850FB">
            <w:pPr>
              <w:pStyle w:val="Footer"/>
              <w:jc w:val="left"/>
              <w:rPr>
                <w:sz w:val="20"/>
                <w:szCs w:val="20"/>
              </w:rPr>
            </w:pPr>
            <w:r w:rsidRPr="005345E9">
              <w:rPr>
                <w:sz w:val="20"/>
                <w:szCs w:val="20"/>
              </w:rPr>
              <w:t>Name:</w:t>
            </w:r>
          </w:p>
          <w:p w14:paraId="69784B7F" w14:textId="77777777" w:rsidR="006850FB" w:rsidRPr="005345E9" w:rsidRDefault="006850FB" w:rsidP="006850FB">
            <w:pPr>
              <w:pStyle w:val="Footer"/>
              <w:jc w:val="left"/>
              <w:rPr>
                <w:sz w:val="20"/>
                <w:szCs w:val="20"/>
              </w:rPr>
            </w:pPr>
            <w:r w:rsidRPr="005345E9">
              <w:rPr>
                <w:sz w:val="20"/>
                <w:szCs w:val="20"/>
              </w:rPr>
              <w:t>Title:</w:t>
            </w:r>
          </w:p>
          <w:p w14:paraId="20C12046" w14:textId="23E53496" w:rsidR="006850FB" w:rsidRPr="005345E9" w:rsidRDefault="006850FB" w:rsidP="006850FB">
            <w:pPr>
              <w:pStyle w:val="Footer"/>
              <w:jc w:val="left"/>
              <w:rPr>
                <w:sz w:val="20"/>
                <w:szCs w:val="20"/>
              </w:rPr>
            </w:pPr>
            <w:r w:rsidRPr="005345E9">
              <w:rPr>
                <w:sz w:val="20"/>
                <w:szCs w:val="20"/>
              </w:rPr>
              <w:t xml:space="preserve">Email: </w:t>
            </w:r>
          </w:p>
        </w:tc>
        <w:tc>
          <w:tcPr>
            <w:tcW w:w="1886" w:type="dxa"/>
            <w:gridSpan w:val="2"/>
          </w:tcPr>
          <w:p w14:paraId="77A2496B" w14:textId="77777777" w:rsidR="0060523B" w:rsidRPr="005345E9" w:rsidRDefault="0060523B" w:rsidP="0060523B">
            <w:pPr>
              <w:pStyle w:val="Footer"/>
              <w:jc w:val="left"/>
              <w:rPr>
                <w:sz w:val="20"/>
                <w:szCs w:val="20"/>
              </w:rPr>
            </w:pPr>
            <w:r w:rsidRPr="005345E9">
              <w:rPr>
                <w:sz w:val="20"/>
                <w:szCs w:val="20"/>
              </w:rPr>
              <w:t>Name:</w:t>
            </w:r>
          </w:p>
          <w:p w14:paraId="27E78C21" w14:textId="77777777" w:rsidR="0060523B" w:rsidRPr="005345E9" w:rsidRDefault="0060523B" w:rsidP="0060523B">
            <w:pPr>
              <w:pStyle w:val="Footer"/>
              <w:jc w:val="left"/>
              <w:rPr>
                <w:sz w:val="20"/>
                <w:szCs w:val="20"/>
              </w:rPr>
            </w:pPr>
            <w:r w:rsidRPr="005345E9">
              <w:rPr>
                <w:sz w:val="20"/>
                <w:szCs w:val="20"/>
              </w:rPr>
              <w:t>Title:</w:t>
            </w:r>
          </w:p>
          <w:p w14:paraId="2BFFF014" w14:textId="78F78402" w:rsidR="006850FB" w:rsidRPr="00BB4DB3" w:rsidRDefault="0060523B" w:rsidP="0060523B">
            <w:pPr>
              <w:pStyle w:val="Footer"/>
              <w:jc w:val="left"/>
              <w:rPr>
                <w:sz w:val="20"/>
                <w:szCs w:val="20"/>
                <w:highlight w:val="yellow"/>
              </w:rPr>
            </w:pPr>
            <w:r w:rsidRPr="005345E9">
              <w:rPr>
                <w:sz w:val="20"/>
                <w:szCs w:val="20"/>
              </w:rPr>
              <w:t>Email:</w:t>
            </w:r>
          </w:p>
        </w:tc>
        <w:tc>
          <w:tcPr>
            <w:tcW w:w="2078" w:type="dxa"/>
          </w:tcPr>
          <w:p w14:paraId="696B1D6A" w14:textId="77777777" w:rsidR="0060523B" w:rsidRPr="005345E9" w:rsidRDefault="0060523B" w:rsidP="0060523B">
            <w:pPr>
              <w:pStyle w:val="Footer"/>
              <w:jc w:val="left"/>
              <w:rPr>
                <w:sz w:val="20"/>
                <w:szCs w:val="20"/>
              </w:rPr>
            </w:pPr>
            <w:r w:rsidRPr="005345E9">
              <w:rPr>
                <w:sz w:val="20"/>
                <w:szCs w:val="20"/>
              </w:rPr>
              <w:t>Name:</w:t>
            </w:r>
          </w:p>
          <w:p w14:paraId="4D54596D" w14:textId="77777777" w:rsidR="0060523B" w:rsidRPr="005345E9" w:rsidRDefault="0060523B" w:rsidP="0060523B">
            <w:pPr>
              <w:pStyle w:val="Footer"/>
              <w:jc w:val="left"/>
              <w:rPr>
                <w:sz w:val="20"/>
                <w:szCs w:val="20"/>
              </w:rPr>
            </w:pPr>
            <w:r w:rsidRPr="005345E9">
              <w:rPr>
                <w:sz w:val="20"/>
                <w:szCs w:val="20"/>
              </w:rPr>
              <w:t>Title:</w:t>
            </w:r>
          </w:p>
          <w:p w14:paraId="14A9F028" w14:textId="37F79658" w:rsidR="006850FB" w:rsidRPr="00BB4DB3" w:rsidRDefault="0060523B" w:rsidP="0060523B">
            <w:pPr>
              <w:pStyle w:val="Footer"/>
              <w:jc w:val="left"/>
              <w:rPr>
                <w:sz w:val="20"/>
                <w:szCs w:val="20"/>
                <w:highlight w:val="yellow"/>
              </w:rPr>
            </w:pPr>
            <w:r w:rsidRPr="005345E9">
              <w:rPr>
                <w:sz w:val="20"/>
                <w:szCs w:val="20"/>
              </w:rPr>
              <w:t>Email:</w:t>
            </w:r>
          </w:p>
        </w:tc>
        <w:tc>
          <w:tcPr>
            <w:tcW w:w="2068" w:type="dxa"/>
          </w:tcPr>
          <w:p w14:paraId="3D3EB076" w14:textId="77777777" w:rsidR="0060523B" w:rsidRPr="005345E9" w:rsidRDefault="0060523B" w:rsidP="0060523B">
            <w:pPr>
              <w:pStyle w:val="Footer"/>
              <w:jc w:val="left"/>
              <w:rPr>
                <w:sz w:val="20"/>
                <w:szCs w:val="20"/>
              </w:rPr>
            </w:pPr>
            <w:r w:rsidRPr="005345E9">
              <w:rPr>
                <w:sz w:val="20"/>
                <w:szCs w:val="20"/>
              </w:rPr>
              <w:t>Name:</w:t>
            </w:r>
          </w:p>
          <w:p w14:paraId="290473B0" w14:textId="77777777" w:rsidR="0060523B" w:rsidRPr="005345E9" w:rsidRDefault="0060523B" w:rsidP="0060523B">
            <w:pPr>
              <w:pStyle w:val="Footer"/>
              <w:jc w:val="left"/>
              <w:rPr>
                <w:sz w:val="20"/>
                <w:szCs w:val="20"/>
              </w:rPr>
            </w:pPr>
            <w:r w:rsidRPr="005345E9">
              <w:rPr>
                <w:sz w:val="20"/>
                <w:szCs w:val="20"/>
              </w:rPr>
              <w:t>Title:</w:t>
            </w:r>
          </w:p>
          <w:p w14:paraId="566EED8B" w14:textId="2AD6F218" w:rsidR="006850FB" w:rsidRPr="00BB4DB3" w:rsidRDefault="0060523B" w:rsidP="0060523B">
            <w:pPr>
              <w:pStyle w:val="Footer"/>
              <w:jc w:val="left"/>
              <w:rPr>
                <w:sz w:val="20"/>
                <w:szCs w:val="20"/>
                <w:highlight w:val="yellow"/>
              </w:rPr>
            </w:pPr>
            <w:r w:rsidRPr="005345E9">
              <w:rPr>
                <w:sz w:val="20"/>
                <w:szCs w:val="20"/>
              </w:rPr>
              <w:t>Email:</w:t>
            </w:r>
          </w:p>
        </w:tc>
      </w:tr>
      <w:tr w:rsidR="0060523B" w:rsidRPr="00056D1A" w14:paraId="04ED2F39" w14:textId="77777777" w:rsidTr="1C4D8106">
        <w:tc>
          <w:tcPr>
            <w:tcW w:w="2209" w:type="dxa"/>
          </w:tcPr>
          <w:p w14:paraId="66BADBD5" w14:textId="2E13D0BE" w:rsidR="006850FB" w:rsidRPr="005345E9" w:rsidRDefault="006850FB" w:rsidP="006850FB">
            <w:pPr>
              <w:pStyle w:val="Footer"/>
              <w:jc w:val="right"/>
              <w:rPr>
                <w:i/>
                <w:iCs/>
                <w:sz w:val="20"/>
                <w:szCs w:val="20"/>
              </w:rPr>
            </w:pPr>
            <w:r w:rsidRPr="005345E9">
              <w:rPr>
                <w:i/>
                <w:iCs/>
                <w:sz w:val="20"/>
                <w:szCs w:val="20"/>
              </w:rPr>
              <w:t>Deputy Coordinator</w:t>
            </w:r>
          </w:p>
        </w:tc>
        <w:tc>
          <w:tcPr>
            <w:tcW w:w="1829" w:type="dxa"/>
          </w:tcPr>
          <w:p w14:paraId="105799F6" w14:textId="77777777" w:rsidR="006850FB" w:rsidRPr="005345E9" w:rsidRDefault="006850FB" w:rsidP="006850FB">
            <w:pPr>
              <w:pStyle w:val="Footer"/>
              <w:jc w:val="left"/>
              <w:rPr>
                <w:sz w:val="20"/>
                <w:szCs w:val="20"/>
              </w:rPr>
            </w:pPr>
            <w:r w:rsidRPr="005345E9">
              <w:rPr>
                <w:sz w:val="20"/>
                <w:szCs w:val="20"/>
              </w:rPr>
              <w:t>Name:</w:t>
            </w:r>
          </w:p>
          <w:p w14:paraId="0BBA1B82" w14:textId="77777777" w:rsidR="006850FB" w:rsidRPr="005345E9" w:rsidRDefault="006850FB" w:rsidP="006850FB">
            <w:pPr>
              <w:pStyle w:val="Footer"/>
              <w:jc w:val="left"/>
              <w:rPr>
                <w:sz w:val="20"/>
                <w:szCs w:val="20"/>
              </w:rPr>
            </w:pPr>
            <w:r w:rsidRPr="005345E9">
              <w:rPr>
                <w:sz w:val="20"/>
                <w:szCs w:val="20"/>
              </w:rPr>
              <w:t>Title:</w:t>
            </w:r>
          </w:p>
          <w:p w14:paraId="29905CE9" w14:textId="7DBDF2FC" w:rsidR="006850FB" w:rsidRPr="005345E9" w:rsidRDefault="006850FB" w:rsidP="006850FB">
            <w:pPr>
              <w:pStyle w:val="Footer"/>
              <w:jc w:val="left"/>
              <w:rPr>
                <w:sz w:val="20"/>
                <w:szCs w:val="20"/>
              </w:rPr>
            </w:pPr>
            <w:r w:rsidRPr="005345E9">
              <w:rPr>
                <w:sz w:val="20"/>
                <w:szCs w:val="20"/>
              </w:rPr>
              <w:t>Email:</w:t>
            </w:r>
          </w:p>
        </w:tc>
        <w:tc>
          <w:tcPr>
            <w:tcW w:w="1886" w:type="dxa"/>
            <w:gridSpan w:val="2"/>
          </w:tcPr>
          <w:p w14:paraId="7C36DEDE" w14:textId="77777777" w:rsidR="0060523B" w:rsidRPr="005345E9" w:rsidRDefault="0060523B" w:rsidP="0060523B">
            <w:pPr>
              <w:pStyle w:val="Footer"/>
              <w:jc w:val="left"/>
              <w:rPr>
                <w:sz w:val="20"/>
                <w:szCs w:val="20"/>
              </w:rPr>
            </w:pPr>
            <w:r w:rsidRPr="005345E9">
              <w:rPr>
                <w:sz w:val="20"/>
                <w:szCs w:val="20"/>
              </w:rPr>
              <w:t>Name:</w:t>
            </w:r>
          </w:p>
          <w:p w14:paraId="6010EAD9" w14:textId="77777777" w:rsidR="0060523B" w:rsidRPr="005345E9" w:rsidRDefault="0060523B" w:rsidP="0060523B">
            <w:pPr>
              <w:pStyle w:val="Footer"/>
              <w:jc w:val="left"/>
              <w:rPr>
                <w:sz w:val="20"/>
                <w:szCs w:val="20"/>
              </w:rPr>
            </w:pPr>
            <w:r w:rsidRPr="005345E9">
              <w:rPr>
                <w:sz w:val="20"/>
                <w:szCs w:val="20"/>
              </w:rPr>
              <w:t>Title:</w:t>
            </w:r>
          </w:p>
          <w:p w14:paraId="22492B04" w14:textId="040E7EF2" w:rsidR="006850FB" w:rsidRPr="00BB4DB3" w:rsidRDefault="0060523B" w:rsidP="0060523B">
            <w:pPr>
              <w:pStyle w:val="Footer"/>
              <w:jc w:val="left"/>
              <w:rPr>
                <w:sz w:val="20"/>
                <w:szCs w:val="20"/>
                <w:highlight w:val="yellow"/>
              </w:rPr>
            </w:pPr>
            <w:r w:rsidRPr="005345E9">
              <w:rPr>
                <w:sz w:val="20"/>
                <w:szCs w:val="20"/>
              </w:rPr>
              <w:t>Email:</w:t>
            </w:r>
          </w:p>
        </w:tc>
        <w:tc>
          <w:tcPr>
            <w:tcW w:w="2078" w:type="dxa"/>
          </w:tcPr>
          <w:p w14:paraId="60FB2AFE" w14:textId="77777777" w:rsidR="0060523B" w:rsidRPr="005345E9" w:rsidRDefault="0060523B" w:rsidP="0060523B">
            <w:pPr>
              <w:pStyle w:val="Footer"/>
              <w:jc w:val="left"/>
              <w:rPr>
                <w:sz w:val="20"/>
                <w:szCs w:val="20"/>
              </w:rPr>
            </w:pPr>
            <w:r w:rsidRPr="005345E9">
              <w:rPr>
                <w:sz w:val="20"/>
                <w:szCs w:val="20"/>
              </w:rPr>
              <w:t>Name:</w:t>
            </w:r>
          </w:p>
          <w:p w14:paraId="1EAD3C86" w14:textId="77777777" w:rsidR="0060523B" w:rsidRPr="005345E9" w:rsidRDefault="0060523B" w:rsidP="0060523B">
            <w:pPr>
              <w:pStyle w:val="Footer"/>
              <w:jc w:val="left"/>
              <w:rPr>
                <w:sz w:val="20"/>
                <w:szCs w:val="20"/>
              </w:rPr>
            </w:pPr>
            <w:r w:rsidRPr="005345E9">
              <w:rPr>
                <w:sz w:val="20"/>
                <w:szCs w:val="20"/>
              </w:rPr>
              <w:t>Title:</w:t>
            </w:r>
          </w:p>
          <w:p w14:paraId="6C040028" w14:textId="76F7A9E2" w:rsidR="006850FB" w:rsidRPr="00BB4DB3" w:rsidRDefault="0060523B" w:rsidP="0060523B">
            <w:pPr>
              <w:pStyle w:val="Footer"/>
              <w:jc w:val="left"/>
              <w:rPr>
                <w:sz w:val="20"/>
                <w:szCs w:val="20"/>
                <w:highlight w:val="yellow"/>
              </w:rPr>
            </w:pPr>
            <w:r w:rsidRPr="005345E9">
              <w:rPr>
                <w:sz w:val="20"/>
                <w:szCs w:val="20"/>
              </w:rPr>
              <w:t>Email:</w:t>
            </w:r>
          </w:p>
        </w:tc>
        <w:tc>
          <w:tcPr>
            <w:tcW w:w="2068" w:type="dxa"/>
          </w:tcPr>
          <w:p w14:paraId="2BAC67A2" w14:textId="77777777" w:rsidR="0060523B" w:rsidRPr="005345E9" w:rsidRDefault="0060523B" w:rsidP="0060523B">
            <w:pPr>
              <w:pStyle w:val="Footer"/>
              <w:jc w:val="left"/>
              <w:rPr>
                <w:sz w:val="20"/>
                <w:szCs w:val="20"/>
              </w:rPr>
            </w:pPr>
            <w:r w:rsidRPr="005345E9">
              <w:rPr>
                <w:sz w:val="20"/>
                <w:szCs w:val="20"/>
              </w:rPr>
              <w:t>Name:</w:t>
            </w:r>
          </w:p>
          <w:p w14:paraId="101074EA" w14:textId="77777777" w:rsidR="0060523B" w:rsidRPr="005345E9" w:rsidRDefault="0060523B" w:rsidP="0060523B">
            <w:pPr>
              <w:pStyle w:val="Footer"/>
              <w:jc w:val="left"/>
              <w:rPr>
                <w:sz w:val="20"/>
                <w:szCs w:val="20"/>
              </w:rPr>
            </w:pPr>
            <w:r w:rsidRPr="005345E9">
              <w:rPr>
                <w:sz w:val="20"/>
                <w:szCs w:val="20"/>
              </w:rPr>
              <w:t>Title:</w:t>
            </w:r>
          </w:p>
          <w:p w14:paraId="7086F836" w14:textId="6261FE49" w:rsidR="006850FB" w:rsidRPr="00BB4DB3" w:rsidRDefault="0060523B" w:rsidP="0060523B">
            <w:pPr>
              <w:pStyle w:val="Footer"/>
              <w:jc w:val="left"/>
              <w:rPr>
                <w:sz w:val="20"/>
                <w:szCs w:val="20"/>
                <w:highlight w:val="yellow"/>
              </w:rPr>
            </w:pPr>
            <w:r w:rsidRPr="005345E9">
              <w:rPr>
                <w:sz w:val="20"/>
                <w:szCs w:val="20"/>
              </w:rPr>
              <w:t>Email:</w:t>
            </w:r>
          </w:p>
        </w:tc>
      </w:tr>
      <w:tr w:rsidR="0060523B" w:rsidRPr="00056D1A" w14:paraId="21862437" w14:textId="77777777" w:rsidTr="1C4D8106">
        <w:tc>
          <w:tcPr>
            <w:tcW w:w="2209" w:type="dxa"/>
          </w:tcPr>
          <w:p w14:paraId="118C346E" w14:textId="6D4272A4" w:rsidR="006850FB" w:rsidRPr="005345E9" w:rsidRDefault="006850FB" w:rsidP="006850FB">
            <w:pPr>
              <w:pStyle w:val="Footer"/>
              <w:jc w:val="right"/>
              <w:rPr>
                <w:i/>
                <w:iCs/>
                <w:sz w:val="20"/>
                <w:szCs w:val="20"/>
              </w:rPr>
            </w:pPr>
            <w:r w:rsidRPr="005345E9">
              <w:rPr>
                <w:i/>
                <w:iCs/>
                <w:sz w:val="20"/>
                <w:szCs w:val="20"/>
              </w:rPr>
              <w:t>Financial Management focal point</w:t>
            </w:r>
          </w:p>
        </w:tc>
        <w:tc>
          <w:tcPr>
            <w:tcW w:w="1829" w:type="dxa"/>
          </w:tcPr>
          <w:p w14:paraId="66215D55" w14:textId="77777777" w:rsidR="006850FB" w:rsidRPr="005345E9" w:rsidRDefault="006850FB" w:rsidP="006850FB">
            <w:pPr>
              <w:pStyle w:val="Footer"/>
              <w:jc w:val="left"/>
              <w:rPr>
                <w:sz w:val="20"/>
                <w:szCs w:val="20"/>
              </w:rPr>
            </w:pPr>
            <w:r w:rsidRPr="005345E9">
              <w:rPr>
                <w:sz w:val="20"/>
                <w:szCs w:val="20"/>
              </w:rPr>
              <w:t>Name:</w:t>
            </w:r>
          </w:p>
          <w:p w14:paraId="29066C9B" w14:textId="77777777" w:rsidR="006850FB" w:rsidRPr="005345E9" w:rsidRDefault="006850FB" w:rsidP="006850FB">
            <w:pPr>
              <w:pStyle w:val="Footer"/>
              <w:jc w:val="left"/>
              <w:rPr>
                <w:sz w:val="20"/>
                <w:szCs w:val="20"/>
              </w:rPr>
            </w:pPr>
            <w:r w:rsidRPr="005345E9">
              <w:rPr>
                <w:sz w:val="20"/>
                <w:szCs w:val="20"/>
              </w:rPr>
              <w:t>Title:</w:t>
            </w:r>
          </w:p>
          <w:p w14:paraId="4AC40919" w14:textId="76815145" w:rsidR="006850FB" w:rsidRPr="005345E9" w:rsidRDefault="006850FB" w:rsidP="006850FB">
            <w:pPr>
              <w:pStyle w:val="Footer"/>
              <w:jc w:val="left"/>
              <w:rPr>
                <w:sz w:val="20"/>
                <w:szCs w:val="20"/>
              </w:rPr>
            </w:pPr>
            <w:r w:rsidRPr="005345E9">
              <w:rPr>
                <w:sz w:val="20"/>
                <w:szCs w:val="20"/>
              </w:rPr>
              <w:t>Email:</w:t>
            </w:r>
          </w:p>
        </w:tc>
        <w:tc>
          <w:tcPr>
            <w:tcW w:w="1886" w:type="dxa"/>
            <w:gridSpan w:val="2"/>
          </w:tcPr>
          <w:p w14:paraId="1D5AF3EB" w14:textId="77777777" w:rsidR="0060523B" w:rsidRPr="005345E9" w:rsidRDefault="0060523B" w:rsidP="0060523B">
            <w:pPr>
              <w:pStyle w:val="Footer"/>
              <w:jc w:val="left"/>
              <w:rPr>
                <w:sz w:val="20"/>
                <w:szCs w:val="20"/>
              </w:rPr>
            </w:pPr>
            <w:r w:rsidRPr="005345E9">
              <w:rPr>
                <w:sz w:val="20"/>
                <w:szCs w:val="20"/>
              </w:rPr>
              <w:t>Name:</w:t>
            </w:r>
          </w:p>
          <w:p w14:paraId="454C470D" w14:textId="77777777" w:rsidR="0060523B" w:rsidRPr="005345E9" w:rsidRDefault="0060523B" w:rsidP="0060523B">
            <w:pPr>
              <w:pStyle w:val="Footer"/>
              <w:jc w:val="left"/>
              <w:rPr>
                <w:sz w:val="20"/>
                <w:szCs w:val="20"/>
              </w:rPr>
            </w:pPr>
            <w:r w:rsidRPr="005345E9">
              <w:rPr>
                <w:sz w:val="20"/>
                <w:szCs w:val="20"/>
              </w:rPr>
              <w:t>Title:</w:t>
            </w:r>
          </w:p>
          <w:p w14:paraId="5D9DD334" w14:textId="1A4E9EE8" w:rsidR="006850FB" w:rsidRPr="00BB4DB3" w:rsidRDefault="0060523B" w:rsidP="0060523B">
            <w:pPr>
              <w:pStyle w:val="Footer"/>
              <w:jc w:val="left"/>
              <w:rPr>
                <w:sz w:val="20"/>
                <w:szCs w:val="20"/>
                <w:highlight w:val="yellow"/>
              </w:rPr>
            </w:pPr>
            <w:r w:rsidRPr="005345E9">
              <w:rPr>
                <w:sz w:val="20"/>
                <w:szCs w:val="20"/>
              </w:rPr>
              <w:t>Email:</w:t>
            </w:r>
          </w:p>
        </w:tc>
        <w:tc>
          <w:tcPr>
            <w:tcW w:w="2078" w:type="dxa"/>
          </w:tcPr>
          <w:p w14:paraId="63673298" w14:textId="77777777" w:rsidR="0060523B" w:rsidRPr="005345E9" w:rsidRDefault="0060523B" w:rsidP="0060523B">
            <w:pPr>
              <w:pStyle w:val="Footer"/>
              <w:jc w:val="left"/>
              <w:rPr>
                <w:sz w:val="20"/>
                <w:szCs w:val="20"/>
              </w:rPr>
            </w:pPr>
            <w:r w:rsidRPr="005345E9">
              <w:rPr>
                <w:sz w:val="20"/>
                <w:szCs w:val="20"/>
              </w:rPr>
              <w:t>Name:</w:t>
            </w:r>
          </w:p>
          <w:p w14:paraId="090CCE49" w14:textId="77777777" w:rsidR="0060523B" w:rsidRPr="005345E9" w:rsidRDefault="0060523B" w:rsidP="0060523B">
            <w:pPr>
              <w:pStyle w:val="Footer"/>
              <w:jc w:val="left"/>
              <w:rPr>
                <w:sz w:val="20"/>
                <w:szCs w:val="20"/>
              </w:rPr>
            </w:pPr>
            <w:r w:rsidRPr="005345E9">
              <w:rPr>
                <w:sz w:val="20"/>
                <w:szCs w:val="20"/>
              </w:rPr>
              <w:t>Title:</w:t>
            </w:r>
          </w:p>
          <w:p w14:paraId="0ABC6AE7" w14:textId="4B526A8F" w:rsidR="006850FB" w:rsidRPr="00BB4DB3" w:rsidRDefault="0060523B" w:rsidP="0060523B">
            <w:pPr>
              <w:pStyle w:val="Footer"/>
              <w:jc w:val="left"/>
              <w:rPr>
                <w:sz w:val="20"/>
                <w:szCs w:val="20"/>
                <w:highlight w:val="yellow"/>
              </w:rPr>
            </w:pPr>
            <w:r w:rsidRPr="005345E9">
              <w:rPr>
                <w:sz w:val="20"/>
                <w:szCs w:val="20"/>
              </w:rPr>
              <w:t>Email:</w:t>
            </w:r>
          </w:p>
        </w:tc>
        <w:tc>
          <w:tcPr>
            <w:tcW w:w="2068" w:type="dxa"/>
          </w:tcPr>
          <w:p w14:paraId="7169C582" w14:textId="77777777" w:rsidR="0060523B" w:rsidRPr="005345E9" w:rsidRDefault="0060523B" w:rsidP="0060523B">
            <w:pPr>
              <w:pStyle w:val="Footer"/>
              <w:jc w:val="left"/>
              <w:rPr>
                <w:sz w:val="20"/>
                <w:szCs w:val="20"/>
              </w:rPr>
            </w:pPr>
            <w:r w:rsidRPr="005345E9">
              <w:rPr>
                <w:sz w:val="20"/>
                <w:szCs w:val="20"/>
              </w:rPr>
              <w:t>Name:</w:t>
            </w:r>
          </w:p>
          <w:p w14:paraId="01CB09A9" w14:textId="77777777" w:rsidR="0060523B" w:rsidRPr="005345E9" w:rsidRDefault="0060523B" w:rsidP="0060523B">
            <w:pPr>
              <w:pStyle w:val="Footer"/>
              <w:jc w:val="left"/>
              <w:rPr>
                <w:sz w:val="20"/>
                <w:szCs w:val="20"/>
              </w:rPr>
            </w:pPr>
            <w:r w:rsidRPr="005345E9">
              <w:rPr>
                <w:sz w:val="20"/>
                <w:szCs w:val="20"/>
              </w:rPr>
              <w:t>Title:</w:t>
            </w:r>
          </w:p>
          <w:p w14:paraId="795DE0CD" w14:textId="653E4E91" w:rsidR="006850FB" w:rsidRPr="00BB4DB3" w:rsidRDefault="0060523B" w:rsidP="0060523B">
            <w:pPr>
              <w:pStyle w:val="Footer"/>
              <w:jc w:val="left"/>
              <w:rPr>
                <w:sz w:val="20"/>
                <w:szCs w:val="20"/>
                <w:highlight w:val="yellow"/>
              </w:rPr>
            </w:pPr>
            <w:r w:rsidRPr="005345E9">
              <w:rPr>
                <w:sz w:val="20"/>
                <w:szCs w:val="20"/>
              </w:rPr>
              <w:t>Email:</w:t>
            </w:r>
          </w:p>
        </w:tc>
      </w:tr>
      <w:tr w:rsidR="0060523B" w:rsidRPr="00056D1A" w14:paraId="72AC03B9" w14:textId="77777777" w:rsidTr="1C4D8106">
        <w:tc>
          <w:tcPr>
            <w:tcW w:w="2209" w:type="dxa"/>
          </w:tcPr>
          <w:p w14:paraId="28B1ED4B" w14:textId="0B2B885F" w:rsidR="006850FB" w:rsidRPr="005345E9" w:rsidRDefault="006850FB" w:rsidP="006850FB">
            <w:pPr>
              <w:pStyle w:val="Footer"/>
              <w:jc w:val="right"/>
              <w:rPr>
                <w:i/>
                <w:iCs/>
                <w:sz w:val="20"/>
                <w:szCs w:val="20"/>
              </w:rPr>
            </w:pPr>
            <w:r w:rsidRPr="005345E9">
              <w:rPr>
                <w:i/>
                <w:iCs/>
                <w:sz w:val="20"/>
                <w:szCs w:val="20"/>
              </w:rPr>
              <w:t xml:space="preserve">Procurement focal point </w:t>
            </w:r>
          </w:p>
        </w:tc>
        <w:tc>
          <w:tcPr>
            <w:tcW w:w="1829" w:type="dxa"/>
          </w:tcPr>
          <w:p w14:paraId="1E890F5A" w14:textId="77777777" w:rsidR="006850FB" w:rsidRPr="005345E9" w:rsidRDefault="006850FB" w:rsidP="006850FB">
            <w:pPr>
              <w:pStyle w:val="Footer"/>
              <w:jc w:val="left"/>
              <w:rPr>
                <w:sz w:val="20"/>
                <w:szCs w:val="20"/>
              </w:rPr>
            </w:pPr>
            <w:r w:rsidRPr="005345E9">
              <w:rPr>
                <w:sz w:val="20"/>
                <w:szCs w:val="20"/>
              </w:rPr>
              <w:t>Name:</w:t>
            </w:r>
          </w:p>
          <w:p w14:paraId="0B1EAFFD" w14:textId="77777777" w:rsidR="006850FB" w:rsidRPr="005345E9" w:rsidRDefault="006850FB" w:rsidP="006850FB">
            <w:pPr>
              <w:pStyle w:val="Footer"/>
              <w:jc w:val="left"/>
              <w:rPr>
                <w:sz w:val="20"/>
                <w:szCs w:val="20"/>
              </w:rPr>
            </w:pPr>
            <w:r w:rsidRPr="005345E9">
              <w:rPr>
                <w:sz w:val="20"/>
                <w:szCs w:val="20"/>
              </w:rPr>
              <w:t>Title:</w:t>
            </w:r>
          </w:p>
          <w:p w14:paraId="4CE9164F" w14:textId="33522A8B" w:rsidR="006850FB" w:rsidRPr="005345E9" w:rsidRDefault="006850FB" w:rsidP="006850FB">
            <w:pPr>
              <w:pStyle w:val="Footer"/>
              <w:jc w:val="left"/>
              <w:rPr>
                <w:sz w:val="20"/>
                <w:szCs w:val="20"/>
              </w:rPr>
            </w:pPr>
            <w:r w:rsidRPr="005345E9">
              <w:rPr>
                <w:sz w:val="20"/>
                <w:szCs w:val="20"/>
              </w:rPr>
              <w:t>Email:</w:t>
            </w:r>
          </w:p>
        </w:tc>
        <w:tc>
          <w:tcPr>
            <w:tcW w:w="1886" w:type="dxa"/>
            <w:gridSpan w:val="2"/>
          </w:tcPr>
          <w:p w14:paraId="34417E36" w14:textId="77777777" w:rsidR="0060523B" w:rsidRPr="005345E9" w:rsidRDefault="0060523B" w:rsidP="0060523B">
            <w:pPr>
              <w:pStyle w:val="Footer"/>
              <w:jc w:val="left"/>
              <w:rPr>
                <w:sz w:val="20"/>
                <w:szCs w:val="20"/>
              </w:rPr>
            </w:pPr>
            <w:r w:rsidRPr="005345E9">
              <w:rPr>
                <w:sz w:val="20"/>
                <w:szCs w:val="20"/>
              </w:rPr>
              <w:t>Name:</w:t>
            </w:r>
          </w:p>
          <w:p w14:paraId="4F93B894" w14:textId="77777777" w:rsidR="0060523B" w:rsidRPr="005345E9" w:rsidRDefault="0060523B" w:rsidP="0060523B">
            <w:pPr>
              <w:pStyle w:val="Footer"/>
              <w:jc w:val="left"/>
              <w:rPr>
                <w:sz w:val="20"/>
                <w:szCs w:val="20"/>
              </w:rPr>
            </w:pPr>
            <w:r w:rsidRPr="005345E9">
              <w:rPr>
                <w:sz w:val="20"/>
                <w:szCs w:val="20"/>
              </w:rPr>
              <w:t>Title:</w:t>
            </w:r>
          </w:p>
          <w:p w14:paraId="2509BA27" w14:textId="711CF33C" w:rsidR="006850FB" w:rsidRPr="00BB4DB3" w:rsidRDefault="0060523B" w:rsidP="0060523B">
            <w:pPr>
              <w:pStyle w:val="Footer"/>
              <w:jc w:val="left"/>
              <w:rPr>
                <w:sz w:val="20"/>
                <w:szCs w:val="20"/>
                <w:highlight w:val="yellow"/>
              </w:rPr>
            </w:pPr>
            <w:r w:rsidRPr="005345E9">
              <w:rPr>
                <w:sz w:val="20"/>
                <w:szCs w:val="20"/>
              </w:rPr>
              <w:t>Email:</w:t>
            </w:r>
          </w:p>
        </w:tc>
        <w:tc>
          <w:tcPr>
            <w:tcW w:w="2078" w:type="dxa"/>
          </w:tcPr>
          <w:p w14:paraId="4AA2DF54" w14:textId="77777777" w:rsidR="0060523B" w:rsidRPr="005345E9" w:rsidRDefault="0060523B" w:rsidP="0060523B">
            <w:pPr>
              <w:pStyle w:val="Footer"/>
              <w:jc w:val="left"/>
              <w:rPr>
                <w:sz w:val="20"/>
                <w:szCs w:val="20"/>
              </w:rPr>
            </w:pPr>
            <w:r w:rsidRPr="005345E9">
              <w:rPr>
                <w:sz w:val="20"/>
                <w:szCs w:val="20"/>
              </w:rPr>
              <w:t>Name:</w:t>
            </w:r>
          </w:p>
          <w:p w14:paraId="655E6C76" w14:textId="77777777" w:rsidR="0060523B" w:rsidRPr="005345E9" w:rsidRDefault="0060523B" w:rsidP="0060523B">
            <w:pPr>
              <w:pStyle w:val="Footer"/>
              <w:jc w:val="left"/>
              <w:rPr>
                <w:sz w:val="20"/>
                <w:szCs w:val="20"/>
              </w:rPr>
            </w:pPr>
            <w:r w:rsidRPr="005345E9">
              <w:rPr>
                <w:sz w:val="20"/>
                <w:szCs w:val="20"/>
              </w:rPr>
              <w:t>Title:</w:t>
            </w:r>
          </w:p>
          <w:p w14:paraId="013741C3" w14:textId="7273C7A0" w:rsidR="006850FB" w:rsidRPr="00BB4DB3" w:rsidRDefault="0060523B" w:rsidP="0060523B">
            <w:pPr>
              <w:pStyle w:val="Footer"/>
              <w:jc w:val="left"/>
              <w:rPr>
                <w:sz w:val="20"/>
                <w:szCs w:val="20"/>
                <w:highlight w:val="yellow"/>
              </w:rPr>
            </w:pPr>
            <w:r w:rsidRPr="005345E9">
              <w:rPr>
                <w:sz w:val="20"/>
                <w:szCs w:val="20"/>
              </w:rPr>
              <w:t>Email:</w:t>
            </w:r>
          </w:p>
        </w:tc>
        <w:tc>
          <w:tcPr>
            <w:tcW w:w="2068" w:type="dxa"/>
          </w:tcPr>
          <w:p w14:paraId="20E58FF4" w14:textId="77777777" w:rsidR="0060523B" w:rsidRPr="005345E9" w:rsidRDefault="0060523B" w:rsidP="0060523B">
            <w:pPr>
              <w:pStyle w:val="Footer"/>
              <w:jc w:val="left"/>
              <w:rPr>
                <w:sz w:val="20"/>
                <w:szCs w:val="20"/>
              </w:rPr>
            </w:pPr>
            <w:r w:rsidRPr="005345E9">
              <w:rPr>
                <w:sz w:val="20"/>
                <w:szCs w:val="20"/>
              </w:rPr>
              <w:t>Name:</w:t>
            </w:r>
          </w:p>
          <w:p w14:paraId="21D0382B" w14:textId="77777777" w:rsidR="0060523B" w:rsidRPr="005345E9" w:rsidRDefault="0060523B" w:rsidP="0060523B">
            <w:pPr>
              <w:pStyle w:val="Footer"/>
              <w:jc w:val="left"/>
              <w:rPr>
                <w:sz w:val="20"/>
                <w:szCs w:val="20"/>
              </w:rPr>
            </w:pPr>
            <w:r w:rsidRPr="005345E9">
              <w:rPr>
                <w:sz w:val="20"/>
                <w:szCs w:val="20"/>
              </w:rPr>
              <w:t>Title:</w:t>
            </w:r>
          </w:p>
          <w:p w14:paraId="3FE29647" w14:textId="4C0789C2" w:rsidR="006850FB" w:rsidRPr="00BB4DB3" w:rsidRDefault="0060523B" w:rsidP="0060523B">
            <w:pPr>
              <w:pStyle w:val="Footer"/>
              <w:jc w:val="left"/>
              <w:rPr>
                <w:sz w:val="20"/>
                <w:szCs w:val="20"/>
                <w:highlight w:val="yellow"/>
              </w:rPr>
            </w:pPr>
            <w:r w:rsidRPr="005345E9">
              <w:rPr>
                <w:sz w:val="20"/>
                <w:szCs w:val="20"/>
              </w:rPr>
              <w:t>Email:</w:t>
            </w:r>
          </w:p>
        </w:tc>
      </w:tr>
      <w:tr w:rsidR="0060523B" w:rsidRPr="00056D1A" w14:paraId="757AA3CA" w14:textId="77777777" w:rsidTr="1C4D8106">
        <w:tc>
          <w:tcPr>
            <w:tcW w:w="2209" w:type="dxa"/>
          </w:tcPr>
          <w:p w14:paraId="195E02C6" w14:textId="7C4BABAF" w:rsidR="006850FB" w:rsidRPr="005345E9" w:rsidRDefault="006850FB" w:rsidP="006850FB">
            <w:pPr>
              <w:pStyle w:val="Footer"/>
              <w:jc w:val="right"/>
              <w:rPr>
                <w:i/>
                <w:iCs/>
                <w:sz w:val="20"/>
                <w:szCs w:val="20"/>
              </w:rPr>
            </w:pPr>
            <w:r w:rsidRPr="005345E9">
              <w:rPr>
                <w:i/>
                <w:iCs/>
                <w:sz w:val="20"/>
                <w:szCs w:val="20"/>
              </w:rPr>
              <w:t>M&amp;E focal point</w:t>
            </w:r>
          </w:p>
        </w:tc>
        <w:tc>
          <w:tcPr>
            <w:tcW w:w="1829" w:type="dxa"/>
          </w:tcPr>
          <w:p w14:paraId="79AA5B49" w14:textId="77777777" w:rsidR="006850FB" w:rsidRPr="005345E9" w:rsidRDefault="006850FB" w:rsidP="006850FB">
            <w:pPr>
              <w:pStyle w:val="Footer"/>
              <w:jc w:val="left"/>
              <w:rPr>
                <w:sz w:val="20"/>
                <w:szCs w:val="20"/>
              </w:rPr>
            </w:pPr>
            <w:r w:rsidRPr="005345E9">
              <w:rPr>
                <w:sz w:val="20"/>
                <w:szCs w:val="20"/>
              </w:rPr>
              <w:t>Name:</w:t>
            </w:r>
          </w:p>
          <w:p w14:paraId="177CFF20" w14:textId="77777777" w:rsidR="006850FB" w:rsidRPr="005345E9" w:rsidRDefault="006850FB" w:rsidP="006850FB">
            <w:pPr>
              <w:pStyle w:val="Footer"/>
              <w:jc w:val="left"/>
              <w:rPr>
                <w:sz w:val="20"/>
                <w:szCs w:val="20"/>
              </w:rPr>
            </w:pPr>
            <w:r w:rsidRPr="005345E9">
              <w:rPr>
                <w:sz w:val="20"/>
                <w:szCs w:val="20"/>
              </w:rPr>
              <w:t>Title:</w:t>
            </w:r>
          </w:p>
          <w:p w14:paraId="469D1D4D" w14:textId="31542EFD" w:rsidR="006850FB" w:rsidRPr="005345E9" w:rsidRDefault="006850FB" w:rsidP="006850FB">
            <w:pPr>
              <w:pStyle w:val="Footer"/>
              <w:jc w:val="left"/>
              <w:rPr>
                <w:sz w:val="20"/>
                <w:szCs w:val="20"/>
              </w:rPr>
            </w:pPr>
            <w:r w:rsidRPr="005345E9">
              <w:rPr>
                <w:sz w:val="20"/>
                <w:szCs w:val="20"/>
              </w:rPr>
              <w:t>Email:</w:t>
            </w:r>
          </w:p>
        </w:tc>
        <w:tc>
          <w:tcPr>
            <w:tcW w:w="1886" w:type="dxa"/>
            <w:gridSpan w:val="2"/>
          </w:tcPr>
          <w:p w14:paraId="6ED32E0B" w14:textId="77777777" w:rsidR="0060523B" w:rsidRPr="005345E9" w:rsidRDefault="0060523B" w:rsidP="0060523B">
            <w:pPr>
              <w:pStyle w:val="Footer"/>
              <w:jc w:val="left"/>
              <w:rPr>
                <w:sz w:val="20"/>
                <w:szCs w:val="20"/>
              </w:rPr>
            </w:pPr>
            <w:r w:rsidRPr="005345E9">
              <w:rPr>
                <w:sz w:val="20"/>
                <w:szCs w:val="20"/>
              </w:rPr>
              <w:t>Name:</w:t>
            </w:r>
          </w:p>
          <w:p w14:paraId="369A419A" w14:textId="77777777" w:rsidR="0060523B" w:rsidRPr="005345E9" w:rsidRDefault="0060523B" w:rsidP="0060523B">
            <w:pPr>
              <w:pStyle w:val="Footer"/>
              <w:jc w:val="left"/>
              <w:rPr>
                <w:sz w:val="20"/>
                <w:szCs w:val="20"/>
              </w:rPr>
            </w:pPr>
            <w:r w:rsidRPr="005345E9">
              <w:rPr>
                <w:sz w:val="20"/>
                <w:szCs w:val="20"/>
              </w:rPr>
              <w:t>Title:</w:t>
            </w:r>
          </w:p>
          <w:p w14:paraId="1479F5BB" w14:textId="56D3701C" w:rsidR="006850FB" w:rsidRPr="00BB4DB3" w:rsidRDefault="0060523B" w:rsidP="0060523B">
            <w:pPr>
              <w:pStyle w:val="Footer"/>
              <w:jc w:val="left"/>
              <w:rPr>
                <w:sz w:val="20"/>
                <w:szCs w:val="20"/>
                <w:highlight w:val="yellow"/>
              </w:rPr>
            </w:pPr>
            <w:r w:rsidRPr="005345E9">
              <w:rPr>
                <w:sz w:val="20"/>
                <w:szCs w:val="20"/>
              </w:rPr>
              <w:t>Email:</w:t>
            </w:r>
          </w:p>
        </w:tc>
        <w:tc>
          <w:tcPr>
            <w:tcW w:w="2078" w:type="dxa"/>
          </w:tcPr>
          <w:p w14:paraId="58E4FB51" w14:textId="77777777" w:rsidR="0060523B" w:rsidRPr="005345E9" w:rsidRDefault="0060523B" w:rsidP="0060523B">
            <w:pPr>
              <w:pStyle w:val="Footer"/>
              <w:jc w:val="left"/>
              <w:rPr>
                <w:sz w:val="20"/>
                <w:szCs w:val="20"/>
              </w:rPr>
            </w:pPr>
            <w:r w:rsidRPr="005345E9">
              <w:rPr>
                <w:sz w:val="20"/>
                <w:szCs w:val="20"/>
              </w:rPr>
              <w:t>Name:</w:t>
            </w:r>
          </w:p>
          <w:p w14:paraId="638A2FB6" w14:textId="77777777" w:rsidR="0060523B" w:rsidRPr="005345E9" w:rsidRDefault="0060523B" w:rsidP="0060523B">
            <w:pPr>
              <w:pStyle w:val="Footer"/>
              <w:jc w:val="left"/>
              <w:rPr>
                <w:sz w:val="20"/>
                <w:szCs w:val="20"/>
              </w:rPr>
            </w:pPr>
            <w:r w:rsidRPr="005345E9">
              <w:rPr>
                <w:sz w:val="20"/>
                <w:szCs w:val="20"/>
              </w:rPr>
              <w:t>Title:</w:t>
            </w:r>
          </w:p>
          <w:p w14:paraId="25D4C9D9" w14:textId="4755386D" w:rsidR="006850FB" w:rsidRPr="00BB4DB3" w:rsidRDefault="0060523B" w:rsidP="0060523B">
            <w:pPr>
              <w:pStyle w:val="Footer"/>
              <w:jc w:val="left"/>
              <w:rPr>
                <w:sz w:val="20"/>
                <w:szCs w:val="20"/>
                <w:highlight w:val="yellow"/>
              </w:rPr>
            </w:pPr>
            <w:r w:rsidRPr="005345E9">
              <w:rPr>
                <w:sz w:val="20"/>
                <w:szCs w:val="20"/>
              </w:rPr>
              <w:t>Email:</w:t>
            </w:r>
          </w:p>
        </w:tc>
        <w:tc>
          <w:tcPr>
            <w:tcW w:w="2068" w:type="dxa"/>
          </w:tcPr>
          <w:p w14:paraId="3BDDF786" w14:textId="77777777" w:rsidR="0060523B" w:rsidRPr="005345E9" w:rsidRDefault="0060523B" w:rsidP="0060523B">
            <w:pPr>
              <w:pStyle w:val="Footer"/>
              <w:jc w:val="left"/>
              <w:rPr>
                <w:sz w:val="20"/>
                <w:szCs w:val="20"/>
              </w:rPr>
            </w:pPr>
            <w:r w:rsidRPr="005345E9">
              <w:rPr>
                <w:sz w:val="20"/>
                <w:szCs w:val="20"/>
              </w:rPr>
              <w:t>Name:</w:t>
            </w:r>
          </w:p>
          <w:p w14:paraId="4D6D99C9" w14:textId="77777777" w:rsidR="0060523B" w:rsidRPr="005345E9" w:rsidRDefault="0060523B" w:rsidP="0060523B">
            <w:pPr>
              <w:pStyle w:val="Footer"/>
              <w:jc w:val="left"/>
              <w:rPr>
                <w:sz w:val="20"/>
                <w:szCs w:val="20"/>
              </w:rPr>
            </w:pPr>
            <w:r w:rsidRPr="005345E9">
              <w:rPr>
                <w:sz w:val="20"/>
                <w:szCs w:val="20"/>
              </w:rPr>
              <w:t>Title:</w:t>
            </w:r>
          </w:p>
          <w:p w14:paraId="6F50452C" w14:textId="00B18027" w:rsidR="006850FB" w:rsidRPr="00BB4DB3" w:rsidRDefault="0060523B" w:rsidP="0060523B">
            <w:pPr>
              <w:pStyle w:val="Footer"/>
              <w:jc w:val="left"/>
              <w:rPr>
                <w:sz w:val="20"/>
                <w:szCs w:val="20"/>
                <w:highlight w:val="yellow"/>
              </w:rPr>
            </w:pPr>
            <w:r w:rsidRPr="005345E9">
              <w:rPr>
                <w:sz w:val="20"/>
                <w:szCs w:val="20"/>
              </w:rPr>
              <w:t>Email:</w:t>
            </w:r>
          </w:p>
        </w:tc>
      </w:tr>
      <w:tr w:rsidR="0060523B" w:rsidRPr="00056D1A" w14:paraId="43E5A744" w14:textId="77777777" w:rsidTr="1C4D8106">
        <w:tc>
          <w:tcPr>
            <w:tcW w:w="2209" w:type="dxa"/>
          </w:tcPr>
          <w:p w14:paraId="7E522716" w14:textId="0ACF1797" w:rsidR="006850FB" w:rsidRPr="005345E9" w:rsidRDefault="006850FB" w:rsidP="006850FB">
            <w:pPr>
              <w:pStyle w:val="Footer"/>
              <w:jc w:val="right"/>
              <w:rPr>
                <w:i/>
                <w:iCs/>
                <w:sz w:val="20"/>
                <w:szCs w:val="20"/>
              </w:rPr>
            </w:pPr>
            <w:r w:rsidRPr="005345E9">
              <w:rPr>
                <w:i/>
                <w:iCs/>
                <w:sz w:val="20"/>
                <w:szCs w:val="20"/>
              </w:rPr>
              <w:t>Environmental and Social Risk Management focal point</w:t>
            </w:r>
          </w:p>
        </w:tc>
        <w:tc>
          <w:tcPr>
            <w:tcW w:w="1829" w:type="dxa"/>
          </w:tcPr>
          <w:p w14:paraId="0ADCB73F" w14:textId="77777777" w:rsidR="006850FB" w:rsidRPr="005345E9" w:rsidRDefault="006850FB" w:rsidP="006850FB">
            <w:pPr>
              <w:pStyle w:val="Footer"/>
              <w:jc w:val="left"/>
              <w:rPr>
                <w:sz w:val="20"/>
                <w:szCs w:val="20"/>
              </w:rPr>
            </w:pPr>
            <w:r w:rsidRPr="005345E9">
              <w:rPr>
                <w:sz w:val="20"/>
                <w:szCs w:val="20"/>
              </w:rPr>
              <w:t>Name:</w:t>
            </w:r>
          </w:p>
          <w:p w14:paraId="506EB40B" w14:textId="77777777" w:rsidR="006850FB" w:rsidRPr="005345E9" w:rsidRDefault="006850FB" w:rsidP="006850FB">
            <w:pPr>
              <w:pStyle w:val="Footer"/>
              <w:jc w:val="left"/>
              <w:rPr>
                <w:sz w:val="20"/>
                <w:szCs w:val="20"/>
              </w:rPr>
            </w:pPr>
            <w:r w:rsidRPr="005345E9">
              <w:rPr>
                <w:sz w:val="20"/>
                <w:szCs w:val="20"/>
              </w:rPr>
              <w:t>Title:</w:t>
            </w:r>
          </w:p>
          <w:p w14:paraId="30B279BE" w14:textId="41FDE0C3" w:rsidR="006850FB" w:rsidRPr="005345E9" w:rsidRDefault="006850FB" w:rsidP="006850FB">
            <w:pPr>
              <w:pStyle w:val="Footer"/>
              <w:jc w:val="left"/>
              <w:rPr>
                <w:sz w:val="20"/>
                <w:szCs w:val="20"/>
              </w:rPr>
            </w:pPr>
            <w:r w:rsidRPr="005345E9">
              <w:rPr>
                <w:sz w:val="20"/>
                <w:szCs w:val="20"/>
              </w:rPr>
              <w:t>Email:</w:t>
            </w:r>
          </w:p>
        </w:tc>
        <w:tc>
          <w:tcPr>
            <w:tcW w:w="1886" w:type="dxa"/>
            <w:gridSpan w:val="2"/>
          </w:tcPr>
          <w:p w14:paraId="50F6E169" w14:textId="77777777" w:rsidR="0060523B" w:rsidRPr="005345E9" w:rsidRDefault="0060523B" w:rsidP="0060523B">
            <w:pPr>
              <w:pStyle w:val="Footer"/>
              <w:jc w:val="left"/>
              <w:rPr>
                <w:sz w:val="20"/>
                <w:szCs w:val="20"/>
              </w:rPr>
            </w:pPr>
            <w:r w:rsidRPr="005345E9">
              <w:rPr>
                <w:sz w:val="20"/>
                <w:szCs w:val="20"/>
              </w:rPr>
              <w:t>Name:</w:t>
            </w:r>
          </w:p>
          <w:p w14:paraId="2A324AE5" w14:textId="77777777" w:rsidR="0060523B" w:rsidRPr="005345E9" w:rsidRDefault="0060523B" w:rsidP="0060523B">
            <w:pPr>
              <w:pStyle w:val="Footer"/>
              <w:jc w:val="left"/>
              <w:rPr>
                <w:sz w:val="20"/>
                <w:szCs w:val="20"/>
              </w:rPr>
            </w:pPr>
            <w:r w:rsidRPr="005345E9">
              <w:rPr>
                <w:sz w:val="20"/>
                <w:szCs w:val="20"/>
              </w:rPr>
              <w:t>Title:</w:t>
            </w:r>
          </w:p>
          <w:p w14:paraId="49F54683" w14:textId="666FED2F" w:rsidR="006850FB" w:rsidRPr="00BB4DB3" w:rsidRDefault="0060523B" w:rsidP="0060523B">
            <w:pPr>
              <w:pStyle w:val="Footer"/>
              <w:jc w:val="left"/>
              <w:rPr>
                <w:sz w:val="20"/>
                <w:szCs w:val="20"/>
                <w:highlight w:val="yellow"/>
              </w:rPr>
            </w:pPr>
            <w:r w:rsidRPr="005345E9">
              <w:rPr>
                <w:sz w:val="20"/>
                <w:szCs w:val="20"/>
              </w:rPr>
              <w:t>Email:</w:t>
            </w:r>
          </w:p>
        </w:tc>
        <w:tc>
          <w:tcPr>
            <w:tcW w:w="2078" w:type="dxa"/>
          </w:tcPr>
          <w:p w14:paraId="0D7E944B" w14:textId="77777777" w:rsidR="0060523B" w:rsidRPr="005345E9" w:rsidRDefault="0060523B" w:rsidP="0060523B">
            <w:pPr>
              <w:pStyle w:val="Footer"/>
              <w:jc w:val="left"/>
              <w:rPr>
                <w:sz w:val="20"/>
                <w:szCs w:val="20"/>
              </w:rPr>
            </w:pPr>
            <w:r w:rsidRPr="005345E9">
              <w:rPr>
                <w:sz w:val="20"/>
                <w:szCs w:val="20"/>
              </w:rPr>
              <w:t>Name:</w:t>
            </w:r>
          </w:p>
          <w:p w14:paraId="4C0BB3BF" w14:textId="77777777" w:rsidR="0060523B" w:rsidRPr="005345E9" w:rsidRDefault="0060523B" w:rsidP="0060523B">
            <w:pPr>
              <w:pStyle w:val="Footer"/>
              <w:jc w:val="left"/>
              <w:rPr>
                <w:sz w:val="20"/>
                <w:szCs w:val="20"/>
              </w:rPr>
            </w:pPr>
            <w:r w:rsidRPr="005345E9">
              <w:rPr>
                <w:sz w:val="20"/>
                <w:szCs w:val="20"/>
              </w:rPr>
              <w:t>Title:</w:t>
            </w:r>
          </w:p>
          <w:p w14:paraId="619EFD48" w14:textId="77FB908F" w:rsidR="006850FB" w:rsidRPr="00BB4DB3" w:rsidRDefault="0060523B" w:rsidP="0060523B">
            <w:pPr>
              <w:pStyle w:val="Footer"/>
              <w:jc w:val="left"/>
              <w:rPr>
                <w:sz w:val="20"/>
                <w:szCs w:val="20"/>
                <w:highlight w:val="yellow"/>
              </w:rPr>
            </w:pPr>
            <w:r w:rsidRPr="005345E9">
              <w:rPr>
                <w:sz w:val="20"/>
                <w:szCs w:val="20"/>
              </w:rPr>
              <w:t>Email:</w:t>
            </w:r>
          </w:p>
        </w:tc>
        <w:tc>
          <w:tcPr>
            <w:tcW w:w="2068" w:type="dxa"/>
          </w:tcPr>
          <w:p w14:paraId="059D7B99" w14:textId="77777777" w:rsidR="0060523B" w:rsidRPr="005345E9" w:rsidRDefault="0060523B" w:rsidP="0060523B">
            <w:pPr>
              <w:pStyle w:val="Footer"/>
              <w:jc w:val="left"/>
              <w:rPr>
                <w:sz w:val="20"/>
                <w:szCs w:val="20"/>
              </w:rPr>
            </w:pPr>
            <w:r w:rsidRPr="005345E9">
              <w:rPr>
                <w:sz w:val="20"/>
                <w:szCs w:val="20"/>
              </w:rPr>
              <w:t>Name:</w:t>
            </w:r>
          </w:p>
          <w:p w14:paraId="059B4BF1" w14:textId="77777777" w:rsidR="0060523B" w:rsidRPr="005345E9" w:rsidRDefault="0060523B" w:rsidP="0060523B">
            <w:pPr>
              <w:pStyle w:val="Footer"/>
              <w:jc w:val="left"/>
              <w:rPr>
                <w:sz w:val="20"/>
                <w:szCs w:val="20"/>
              </w:rPr>
            </w:pPr>
            <w:r w:rsidRPr="005345E9">
              <w:rPr>
                <w:sz w:val="20"/>
                <w:szCs w:val="20"/>
              </w:rPr>
              <w:t>Title:</w:t>
            </w:r>
          </w:p>
          <w:p w14:paraId="2B67B05D" w14:textId="31BD13BB" w:rsidR="006850FB" w:rsidRPr="00BB4DB3" w:rsidRDefault="0060523B" w:rsidP="0060523B">
            <w:pPr>
              <w:pStyle w:val="Footer"/>
              <w:jc w:val="left"/>
              <w:rPr>
                <w:sz w:val="20"/>
                <w:szCs w:val="20"/>
                <w:highlight w:val="yellow"/>
              </w:rPr>
            </w:pPr>
            <w:r w:rsidRPr="005345E9">
              <w:rPr>
                <w:sz w:val="20"/>
                <w:szCs w:val="20"/>
              </w:rPr>
              <w:t>Email:</w:t>
            </w:r>
          </w:p>
        </w:tc>
      </w:tr>
      <w:tr w:rsidR="0060523B" w:rsidRPr="00056D1A" w14:paraId="64AEF678" w14:textId="77777777" w:rsidTr="1C4D8106">
        <w:tc>
          <w:tcPr>
            <w:tcW w:w="2209" w:type="dxa"/>
          </w:tcPr>
          <w:p w14:paraId="4D0BC4B6" w14:textId="411799B3" w:rsidR="006850FB" w:rsidRPr="005345E9" w:rsidRDefault="006850FB" w:rsidP="006850FB">
            <w:pPr>
              <w:pStyle w:val="Footer"/>
              <w:jc w:val="right"/>
              <w:rPr>
                <w:i/>
                <w:iCs/>
                <w:sz w:val="20"/>
                <w:szCs w:val="20"/>
              </w:rPr>
            </w:pPr>
            <w:r w:rsidRPr="005345E9">
              <w:rPr>
                <w:i/>
                <w:iCs/>
                <w:sz w:val="20"/>
                <w:szCs w:val="20"/>
              </w:rPr>
              <w:t>Research Team (include</w:t>
            </w:r>
            <w:r w:rsidR="007C1D70">
              <w:rPr>
                <w:i/>
                <w:iCs/>
                <w:sz w:val="20"/>
                <w:szCs w:val="20"/>
              </w:rPr>
              <w:t xml:space="preserve"> top </w:t>
            </w:r>
            <w:r w:rsidR="007E7281">
              <w:rPr>
                <w:i/>
                <w:iCs/>
                <w:sz w:val="20"/>
                <w:szCs w:val="20"/>
              </w:rPr>
              <w:t>2 experts</w:t>
            </w:r>
            <w:r w:rsidR="00A70245">
              <w:rPr>
                <w:i/>
                <w:iCs/>
                <w:sz w:val="20"/>
                <w:szCs w:val="20"/>
              </w:rPr>
              <w:t xml:space="preserve"> and attach CVs foll</w:t>
            </w:r>
            <w:r w:rsidR="00F8260B">
              <w:rPr>
                <w:i/>
                <w:iCs/>
                <w:sz w:val="20"/>
                <w:szCs w:val="20"/>
              </w:rPr>
              <w:t>o</w:t>
            </w:r>
            <w:r w:rsidR="00A70245">
              <w:rPr>
                <w:i/>
                <w:iCs/>
                <w:sz w:val="20"/>
                <w:szCs w:val="20"/>
              </w:rPr>
              <w:t xml:space="preserve">wing the </w:t>
            </w:r>
            <w:r w:rsidR="00A70245" w:rsidRPr="00604220">
              <w:rPr>
                <w:b/>
                <w:bCs/>
                <w:i/>
                <w:iCs/>
                <w:sz w:val="20"/>
                <w:szCs w:val="20"/>
              </w:rPr>
              <w:t xml:space="preserve">CV </w:t>
            </w:r>
            <w:r w:rsidR="00A70245">
              <w:rPr>
                <w:b/>
                <w:bCs/>
                <w:i/>
                <w:iCs/>
                <w:sz w:val="20"/>
                <w:szCs w:val="20"/>
              </w:rPr>
              <w:t>T</w:t>
            </w:r>
            <w:r w:rsidR="00A70245" w:rsidRPr="00604220">
              <w:rPr>
                <w:b/>
                <w:bCs/>
                <w:i/>
                <w:iCs/>
                <w:sz w:val="20"/>
                <w:szCs w:val="20"/>
              </w:rPr>
              <w:t>emplate</w:t>
            </w:r>
            <w:r w:rsidR="00A70245">
              <w:rPr>
                <w:i/>
                <w:iCs/>
                <w:sz w:val="20"/>
                <w:szCs w:val="20"/>
              </w:rPr>
              <w:t xml:space="preserve"> provided</w:t>
            </w:r>
            <w:r w:rsidRPr="005345E9">
              <w:rPr>
                <w:i/>
                <w:iCs/>
                <w:sz w:val="20"/>
                <w:szCs w:val="20"/>
              </w:rPr>
              <w:t>)</w:t>
            </w:r>
          </w:p>
        </w:tc>
        <w:tc>
          <w:tcPr>
            <w:tcW w:w="1829" w:type="dxa"/>
          </w:tcPr>
          <w:p w14:paraId="215FC2E3" w14:textId="77777777" w:rsidR="006850FB" w:rsidRPr="005345E9" w:rsidRDefault="006850FB" w:rsidP="006850FB">
            <w:pPr>
              <w:pStyle w:val="Footer"/>
              <w:jc w:val="left"/>
              <w:rPr>
                <w:sz w:val="20"/>
                <w:szCs w:val="20"/>
              </w:rPr>
            </w:pPr>
            <w:r w:rsidRPr="005345E9">
              <w:rPr>
                <w:sz w:val="20"/>
                <w:szCs w:val="20"/>
              </w:rPr>
              <w:t>Name:</w:t>
            </w:r>
          </w:p>
          <w:p w14:paraId="71C44113" w14:textId="77777777" w:rsidR="006850FB" w:rsidRPr="005345E9" w:rsidRDefault="006850FB" w:rsidP="006850FB">
            <w:pPr>
              <w:pStyle w:val="Footer"/>
              <w:jc w:val="left"/>
              <w:rPr>
                <w:sz w:val="20"/>
                <w:szCs w:val="20"/>
              </w:rPr>
            </w:pPr>
            <w:r w:rsidRPr="005345E9">
              <w:rPr>
                <w:sz w:val="20"/>
                <w:szCs w:val="20"/>
              </w:rPr>
              <w:t>Title:</w:t>
            </w:r>
          </w:p>
          <w:p w14:paraId="1B510151" w14:textId="77777777" w:rsidR="006850FB" w:rsidRDefault="006850FB" w:rsidP="006850FB">
            <w:pPr>
              <w:pStyle w:val="Footer"/>
              <w:jc w:val="left"/>
              <w:rPr>
                <w:sz w:val="20"/>
                <w:szCs w:val="20"/>
              </w:rPr>
            </w:pPr>
            <w:r w:rsidRPr="005345E9">
              <w:rPr>
                <w:sz w:val="20"/>
                <w:szCs w:val="20"/>
              </w:rPr>
              <w:t>Email:</w:t>
            </w:r>
          </w:p>
          <w:p w14:paraId="57864951" w14:textId="05A602FE" w:rsidR="007E7281" w:rsidRPr="005345E9" w:rsidRDefault="007E7281" w:rsidP="006850FB">
            <w:pPr>
              <w:pStyle w:val="Footer"/>
              <w:jc w:val="left"/>
              <w:rPr>
                <w:sz w:val="20"/>
                <w:szCs w:val="20"/>
              </w:rPr>
            </w:pPr>
            <w:r>
              <w:rPr>
                <w:sz w:val="20"/>
                <w:szCs w:val="20"/>
              </w:rPr>
              <w:t xml:space="preserve">Research topic: </w:t>
            </w:r>
          </w:p>
        </w:tc>
        <w:tc>
          <w:tcPr>
            <w:tcW w:w="1886" w:type="dxa"/>
            <w:gridSpan w:val="2"/>
          </w:tcPr>
          <w:p w14:paraId="0AA81792" w14:textId="77777777" w:rsidR="0060523B" w:rsidRPr="005345E9" w:rsidRDefault="0060523B" w:rsidP="0060523B">
            <w:pPr>
              <w:pStyle w:val="Footer"/>
              <w:jc w:val="left"/>
              <w:rPr>
                <w:sz w:val="20"/>
                <w:szCs w:val="20"/>
              </w:rPr>
            </w:pPr>
            <w:r w:rsidRPr="005345E9">
              <w:rPr>
                <w:sz w:val="20"/>
                <w:szCs w:val="20"/>
              </w:rPr>
              <w:t>Name:</w:t>
            </w:r>
          </w:p>
          <w:p w14:paraId="6D9CE21A" w14:textId="77777777" w:rsidR="0060523B" w:rsidRPr="005345E9" w:rsidRDefault="0060523B" w:rsidP="0060523B">
            <w:pPr>
              <w:pStyle w:val="Footer"/>
              <w:jc w:val="left"/>
              <w:rPr>
                <w:sz w:val="20"/>
                <w:szCs w:val="20"/>
              </w:rPr>
            </w:pPr>
            <w:r w:rsidRPr="005345E9">
              <w:rPr>
                <w:sz w:val="20"/>
                <w:szCs w:val="20"/>
              </w:rPr>
              <w:t>Title:</w:t>
            </w:r>
          </w:p>
          <w:p w14:paraId="369AE3C6" w14:textId="77777777" w:rsidR="0060523B" w:rsidRDefault="0060523B" w:rsidP="0060523B">
            <w:pPr>
              <w:pStyle w:val="Footer"/>
              <w:jc w:val="left"/>
              <w:rPr>
                <w:sz w:val="20"/>
                <w:szCs w:val="20"/>
              </w:rPr>
            </w:pPr>
            <w:r w:rsidRPr="005345E9">
              <w:rPr>
                <w:sz w:val="20"/>
                <w:szCs w:val="20"/>
              </w:rPr>
              <w:t>Email:</w:t>
            </w:r>
          </w:p>
          <w:p w14:paraId="55B7820A" w14:textId="6F210528" w:rsidR="006850FB" w:rsidRPr="00BB4DB3" w:rsidRDefault="0060523B" w:rsidP="0060523B">
            <w:pPr>
              <w:pStyle w:val="Footer"/>
              <w:jc w:val="left"/>
              <w:rPr>
                <w:sz w:val="20"/>
                <w:szCs w:val="20"/>
                <w:highlight w:val="yellow"/>
              </w:rPr>
            </w:pPr>
            <w:r>
              <w:rPr>
                <w:sz w:val="20"/>
                <w:szCs w:val="20"/>
              </w:rPr>
              <w:t>Research topic:</w:t>
            </w:r>
          </w:p>
        </w:tc>
        <w:tc>
          <w:tcPr>
            <w:tcW w:w="2078" w:type="dxa"/>
          </w:tcPr>
          <w:p w14:paraId="1E00CAE7" w14:textId="77777777" w:rsidR="0060523B" w:rsidRPr="005345E9" w:rsidRDefault="0060523B" w:rsidP="0060523B">
            <w:pPr>
              <w:pStyle w:val="Footer"/>
              <w:jc w:val="left"/>
              <w:rPr>
                <w:sz w:val="20"/>
                <w:szCs w:val="20"/>
              </w:rPr>
            </w:pPr>
            <w:r w:rsidRPr="005345E9">
              <w:rPr>
                <w:sz w:val="20"/>
                <w:szCs w:val="20"/>
              </w:rPr>
              <w:t>Name:</w:t>
            </w:r>
          </w:p>
          <w:p w14:paraId="1F74BC63" w14:textId="77777777" w:rsidR="0060523B" w:rsidRPr="005345E9" w:rsidRDefault="0060523B" w:rsidP="0060523B">
            <w:pPr>
              <w:pStyle w:val="Footer"/>
              <w:jc w:val="left"/>
              <w:rPr>
                <w:sz w:val="20"/>
                <w:szCs w:val="20"/>
              </w:rPr>
            </w:pPr>
            <w:r w:rsidRPr="005345E9">
              <w:rPr>
                <w:sz w:val="20"/>
                <w:szCs w:val="20"/>
              </w:rPr>
              <w:t>Title:</w:t>
            </w:r>
          </w:p>
          <w:p w14:paraId="5C6BEBD8" w14:textId="77777777" w:rsidR="0060523B" w:rsidRDefault="0060523B" w:rsidP="0060523B">
            <w:pPr>
              <w:pStyle w:val="Footer"/>
              <w:jc w:val="left"/>
              <w:rPr>
                <w:sz w:val="20"/>
                <w:szCs w:val="20"/>
              </w:rPr>
            </w:pPr>
            <w:r w:rsidRPr="005345E9">
              <w:rPr>
                <w:sz w:val="20"/>
                <w:szCs w:val="20"/>
              </w:rPr>
              <w:t>Email:</w:t>
            </w:r>
          </w:p>
          <w:p w14:paraId="7C049CC2" w14:textId="33439B0E" w:rsidR="006850FB" w:rsidRPr="00BB4DB3" w:rsidRDefault="0060523B" w:rsidP="0060523B">
            <w:pPr>
              <w:pStyle w:val="Footer"/>
              <w:jc w:val="left"/>
              <w:rPr>
                <w:sz w:val="20"/>
                <w:szCs w:val="20"/>
                <w:highlight w:val="yellow"/>
              </w:rPr>
            </w:pPr>
            <w:r>
              <w:rPr>
                <w:sz w:val="20"/>
                <w:szCs w:val="20"/>
              </w:rPr>
              <w:t>Research topic:</w:t>
            </w:r>
          </w:p>
        </w:tc>
        <w:tc>
          <w:tcPr>
            <w:tcW w:w="2068" w:type="dxa"/>
          </w:tcPr>
          <w:p w14:paraId="012B5EC2" w14:textId="77777777" w:rsidR="0060523B" w:rsidRPr="005345E9" w:rsidRDefault="0060523B" w:rsidP="0060523B">
            <w:pPr>
              <w:pStyle w:val="Footer"/>
              <w:jc w:val="left"/>
              <w:rPr>
                <w:sz w:val="20"/>
                <w:szCs w:val="20"/>
              </w:rPr>
            </w:pPr>
            <w:r w:rsidRPr="005345E9">
              <w:rPr>
                <w:sz w:val="20"/>
                <w:szCs w:val="20"/>
              </w:rPr>
              <w:t>Name:</w:t>
            </w:r>
          </w:p>
          <w:p w14:paraId="77DEE13C" w14:textId="77777777" w:rsidR="0060523B" w:rsidRPr="005345E9" w:rsidRDefault="0060523B" w:rsidP="0060523B">
            <w:pPr>
              <w:pStyle w:val="Footer"/>
              <w:jc w:val="left"/>
              <w:rPr>
                <w:sz w:val="20"/>
                <w:szCs w:val="20"/>
              </w:rPr>
            </w:pPr>
            <w:r w:rsidRPr="005345E9">
              <w:rPr>
                <w:sz w:val="20"/>
                <w:szCs w:val="20"/>
              </w:rPr>
              <w:t>Title:</w:t>
            </w:r>
          </w:p>
          <w:p w14:paraId="3C73B3CF" w14:textId="77777777" w:rsidR="0060523B" w:rsidRDefault="0060523B" w:rsidP="0060523B">
            <w:pPr>
              <w:pStyle w:val="Footer"/>
              <w:jc w:val="left"/>
              <w:rPr>
                <w:sz w:val="20"/>
                <w:szCs w:val="20"/>
              </w:rPr>
            </w:pPr>
            <w:r w:rsidRPr="005345E9">
              <w:rPr>
                <w:sz w:val="20"/>
                <w:szCs w:val="20"/>
              </w:rPr>
              <w:t>Email:</w:t>
            </w:r>
          </w:p>
          <w:p w14:paraId="57FECA97" w14:textId="3DC5D8B4" w:rsidR="006850FB" w:rsidRPr="00BB4DB3" w:rsidRDefault="0060523B" w:rsidP="0060523B">
            <w:pPr>
              <w:pStyle w:val="Footer"/>
              <w:jc w:val="left"/>
              <w:rPr>
                <w:sz w:val="20"/>
                <w:szCs w:val="20"/>
                <w:highlight w:val="yellow"/>
              </w:rPr>
            </w:pPr>
            <w:r>
              <w:rPr>
                <w:sz w:val="20"/>
                <w:szCs w:val="20"/>
              </w:rPr>
              <w:t>Research topic:</w:t>
            </w:r>
          </w:p>
        </w:tc>
      </w:tr>
      <w:tr w:rsidR="006850FB" w:rsidRPr="00056D1A" w14:paraId="6DC3813A" w14:textId="77777777" w:rsidTr="1C4D8106">
        <w:tc>
          <w:tcPr>
            <w:tcW w:w="2209" w:type="dxa"/>
          </w:tcPr>
          <w:p w14:paraId="4C48A7CB" w14:textId="3E48DF67" w:rsidR="006850FB" w:rsidRDefault="006850FB" w:rsidP="006850FB">
            <w:pPr>
              <w:pStyle w:val="Footer"/>
              <w:jc w:val="right"/>
              <w:rPr>
                <w:i/>
                <w:iCs/>
                <w:sz w:val="20"/>
                <w:szCs w:val="20"/>
              </w:rPr>
            </w:pPr>
            <w:r>
              <w:rPr>
                <w:i/>
                <w:iCs/>
                <w:sz w:val="20"/>
                <w:szCs w:val="20"/>
              </w:rPr>
              <w:t>4.</w:t>
            </w:r>
            <w:r w:rsidRPr="00056D1A">
              <w:rPr>
                <w:i/>
                <w:iCs/>
                <w:sz w:val="20"/>
                <w:szCs w:val="20"/>
              </w:rPr>
              <w:t>Technical Capacity to Implement Project</w:t>
            </w:r>
          </w:p>
          <w:p w14:paraId="5EF3256C" w14:textId="417036ED" w:rsidR="006850FB" w:rsidRPr="00056D1A" w:rsidRDefault="006850FB" w:rsidP="006850FB">
            <w:pPr>
              <w:pStyle w:val="Footer"/>
              <w:jc w:val="right"/>
              <w:rPr>
                <w:i/>
                <w:iCs/>
                <w:sz w:val="20"/>
                <w:szCs w:val="20"/>
              </w:rPr>
            </w:pPr>
            <w:r>
              <w:rPr>
                <w:i/>
                <w:iCs/>
                <w:sz w:val="20"/>
                <w:szCs w:val="20"/>
              </w:rPr>
              <w:t xml:space="preserve">(up to </w:t>
            </w:r>
            <w:r w:rsidR="001A416A">
              <w:rPr>
                <w:i/>
                <w:iCs/>
                <w:sz w:val="20"/>
                <w:szCs w:val="20"/>
              </w:rPr>
              <w:t>5</w:t>
            </w:r>
            <w:r>
              <w:rPr>
                <w:i/>
                <w:iCs/>
                <w:sz w:val="20"/>
                <w:szCs w:val="20"/>
              </w:rPr>
              <w:t xml:space="preserve">00 words) </w:t>
            </w:r>
          </w:p>
        </w:tc>
        <w:tc>
          <w:tcPr>
            <w:tcW w:w="7861" w:type="dxa"/>
            <w:gridSpan w:val="5"/>
          </w:tcPr>
          <w:p w14:paraId="3873F15A" w14:textId="32BBB160" w:rsidR="006850FB" w:rsidRDefault="006850FB" w:rsidP="006850FB">
            <w:pPr>
              <w:pStyle w:val="Footer"/>
              <w:jc w:val="left"/>
              <w:rPr>
                <w:sz w:val="20"/>
                <w:szCs w:val="20"/>
              </w:rPr>
            </w:pPr>
            <w:r w:rsidRPr="00867F4C">
              <w:rPr>
                <w:sz w:val="20"/>
                <w:szCs w:val="20"/>
              </w:rPr>
              <w:t>Describe the consortium’s technical capacity to effectively execute the proposed activities (research, policy engagement, institutional capacity building)</w:t>
            </w:r>
            <w:r w:rsidR="005541B6">
              <w:rPr>
                <w:sz w:val="20"/>
                <w:szCs w:val="20"/>
              </w:rPr>
              <w:t xml:space="preserve"> by </w:t>
            </w:r>
            <w:r w:rsidR="000673AE">
              <w:rPr>
                <w:sz w:val="20"/>
                <w:szCs w:val="20"/>
              </w:rPr>
              <w:t>h</w:t>
            </w:r>
            <w:r w:rsidR="00F201B4">
              <w:rPr>
                <w:sz w:val="20"/>
                <w:szCs w:val="20"/>
              </w:rPr>
              <w:t>ighligh</w:t>
            </w:r>
            <w:r w:rsidR="000673AE">
              <w:rPr>
                <w:sz w:val="20"/>
                <w:szCs w:val="20"/>
              </w:rPr>
              <w:t xml:space="preserve">ting </w:t>
            </w:r>
            <w:r w:rsidR="00F201B4">
              <w:rPr>
                <w:sz w:val="20"/>
                <w:szCs w:val="20"/>
              </w:rPr>
              <w:t xml:space="preserve">the staff </w:t>
            </w:r>
            <w:r w:rsidR="000673AE">
              <w:rPr>
                <w:sz w:val="20"/>
                <w:szCs w:val="20"/>
              </w:rPr>
              <w:t xml:space="preserve">and experts </w:t>
            </w:r>
            <w:r w:rsidR="00F201B4">
              <w:rPr>
                <w:sz w:val="20"/>
                <w:szCs w:val="20"/>
              </w:rPr>
              <w:t xml:space="preserve">available to undertake the research </w:t>
            </w:r>
            <w:r w:rsidR="00735004">
              <w:rPr>
                <w:sz w:val="20"/>
                <w:szCs w:val="20"/>
              </w:rPr>
              <w:t>activities</w:t>
            </w:r>
            <w:r w:rsidR="000673AE">
              <w:rPr>
                <w:sz w:val="20"/>
                <w:szCs w:val="20"/>
              </w:rPr>
              <w:t xml:space="preserve"> under each thematic area </w:t>
            </w:r>
            <w:r w:rsidR="006B4772">
              <w:rPr>
                <w:sz w:val="20"/>
                <w:szCs w:val="20"/>
              </w:rPr>
              <w:t xml:space="preserve">and </w:t>
            </w:r>
            <w:r w:rsidR="001D3573">
              <w:rPr>
                <w:sz w:val="20"/>
                <w:szCs w:val="20"/>
              </w:rPr>
              <w:t>summarizing</w:t>
            </w:r>
            <w:r w:rsidR="00FC04D7">
              <w:rPr>
                <w:sz w:val="20"/>
                <w:szCs w:val="20"/>
              </w:rPr>
              <w:t xml:space="preserve"> </w:t>
            </w:r>
            <w:r w:rsidR="00454938">
              <w:rPr>
                <w:sz w:val="20"/>
                <w:szCs w:val="20"/>
              </w:rPr>
              <w:t xml:space="preserve">previous </w:t>
            </w:r>
            <w:r w:rsidR="00FC04D7">
              <w:rPr>
                <w:sz w:val="20"/>
                <w:szCs w:val="20"/>
              </w:rPr>
              <w:t xml:space="preserve">research and engagement experience </w:t>
            </w:r>
            <w:r w:rsidR="00454938">
              <w:rPr>
                <w:sz w:val="20"/>
                <w:szCs w:val="20"/>
              </w:rPr>
              <w:t xml:space="preserve">under </w:t>
            </w:r>
            <w:r w:rsidR="00D95ABC">
              <w:rPr>
                <w:sz w:val="20"/>
                <w:szCs w:val="20"/>
              </w:rPr>
              <w:t>the</w:t>
            </w:r>
            <w:r w:rsidR="00454938">
              <w:rPr>
                <w:sz w:val="20"/>
                <w:szCs w:val="20"/>
              </w:rPr>
              <w:t xml:space="preserve"> </w:t>
            </w:r>
            <w:r w:rsidR="00D159FE">
              <w:rPr>
                <w:sz w:val="20"/>
                <w:szCs w:val="20"/>
              </w:rPr>
              <w:t xml:space="preserve">relevant </w:t>
            </w:r>
            <w:r w:rsidR="00454938">
              <w:rPr>
                <w:sz w:val="20"/>
                <w:szCs w:val="20"/>
              </w:rPr>
              <w:t>thematic area</w:t>
            </w:r>
            <w:r w:rsidR="00D95ABC">
              <w:rPr>
                <w:sz w:val="20"/>
                <w:szCs w:val="20"/>
              </w:rPr>
              <w:t>s</w:t>
            </w:r>
            <w:r w:rsidR="00454938">
              <w:rPr>
                <w:sz w:val="20"/>
                <w:szCs w:val="20"/>
              </w:rPr>
              <w:t>.</w:t>
            </w:r>
          </w:p>
          <w:p w14:paraId="37638B84" w14:textId="77777777" w:rsidR="00A70245" w:rsidRDefault="00A70245" w:rsidP="006850FB">
            <w:pPr>
              <w:pStyle w:val="Footer"/>
              <w:jc w:val="left"/>
              <w:rPr>
                <w:sz w:val="20"/>
                <w:szCs w:val="20"/>
              </w:rPr>
            </w:pPr>
          </w:p>
          <w:p w14:paraId="30EF7761" w14:textId="4828E67A" w:rsidR="00A70245" w:rsidRPr="00867F4C" w:rsidRDefault="00D95ABC" w:rsidP="006850FB">
            <w:pPr>
              <w:pStyle w:val="Footer"/>
              <w:jc w:val="left"/>
              <w:rPr>
                <w:sz w:val="20"/>
                <w:szCs w:val="20"/>
              </w:rPr>
            </w:pPr>
            <w:r>
              <w:rPr>
                <w:sz w:val="20"/>
                <w:szCs w:val="20"/>
              </w:rPr>
              <w:t xml:space="preserve">In addition, attach previous relevant experience and expertise in conducting research and engagement using the </w:t>
            </w:r>
            <w:r w:rsidRPr="00604220">
              <w:rPr>
                <w:b/>
                <w:bCs/>
                <w:sz w:val="20"/>
                <w:szCs w:val="20"/>
              </w:rPr>
              <w:t>Past Research and Engagement Experience Template</w:t>
            </w:r>
            <w:r>
              <w:rPr>
                <w:b/>
                <w:bCs/>
                <w:sz w:val="20"/>
                <w:szCs w:val="20"/>
              </w:rPr>
              <w:t>.</w:t>
            </w:r>
          </w:p>
        </w:tc>
      </w:tr>
      <w:tr w:rsidR="006850FB" w:rsidRPr="00056D1A" w14:paraId="23E885A7" w14:textId="77777777" w:rsidTr="1C4D8106">
        <w:tc>
          <w:tcPr>
            <w:tcW w:w="2209" w:type="dxa"/>
          </w:tcPr>
          <w:p w14:paraId="76919B08" w14:textId="34ECC06D" w:rsidR="006850FB" w:rsidRDefault="006850FB" w:rsidP="006850FB">
            <w:pPr>
              <w:pStyle w:val="Footer"/>
              <w:jc w:val="right"/>
              <w:rPr>
                <w:i/>
                <w:iCs/>
                <w:sz w:val="20"/>
                <w:szCs w:val="20"/>
              </w:rPr>
            </w:pPr>
            <w:r>
              <w:rPr>
                <w:i/>
                <w:iCs/>
                <w:sz w:val="20"/>
                <w:szCs w:val="20"/>
              </w:rPr>
              <w:t xml:space="preserve">5. </w:t>
            </w:r>
            <w:r w:rsidRPr="00056D1A">
              <w:rPr>
                <w:i/>
                <w:iCs/>
                <w:sz w:val="20"/>
                <w:szCs w:val="20"/>
              </w:rPr>
              <w:t>Monitoring and Evaluation (M&amp;E) Systems</w:t>
            </w:r>
          </w:p>
          <w:p w14:paraId="75704F63" w14:textId="771E2771" w:rsidR="006850FB" w:rsidRPr="00056D1A" w:rsidRDefault="006850FB" w:rsidP="006850FB">
            <w:pPr>
              <w:pStyle w:val="Footer"/>
              <w:jc w:val="right"/>
              <w:rPr>
                <w:i/>
                <w:iCs/>
                <w:sz w:val="20"/>
                <w:szCs w:val="20"/>
              </w:rPr>
            </w:pPr>
            <w:r>
              <w:rPr>
                <w:i/>
                <w:iCs/>
                <w:sz w:val="20"/>
                <w:szCs w:val="20"/>
              </w:rPr>
              <w:t>(up to 300 words)</w:t>
            </w:r>
          </w:p>
        </w:tc>
        <w:tc>
          <w:tcPr>
            <w:tcW w:w="7861" w:type="dxa"/>
            <w:gridSpan w:val="5"/>
          </w:tcPr>
          <w:p w14:paraId="70A27828" w14:textId="6AD75CB9" w:rsidR="006850FB" w:rsidRPr="00867F4C" w:rsidRDefault="006850FB" w:rsidP="006850FB">
            <w:pPr>
              <w:pStyle w:val="Footer"/>
              <w:jc w:val="left"/>
              <w:rPr>
                <w:sz w:val="20"/>
                <w:szCs w:val="20"/>
              </w:rPr>
            </w:pPr>
            <w:r w:rsidRPr="00867F4C">
              <w:rPr>
                <w:sz w:val="20"/>
                <w:szCs w:val="20"/>
              </w:rPr>
              <w:t xml:space="preserve">Detail the consortium’s mechanisms and strategies to effectively monitor and evaluate the progress and impact of the proposal’s activities, as well as document lessons from implementation. </w:t>
            </w:r>
          </w:p>
        </w:tc>
      </w:tr>
      <w:tr w:rsidR="006850FB" w:rsidRPr="00056D1A" w14:paraId="71791008" w14:textId="77777777" w:rsidTr="1C4D8106">
        <w:tc>
          <w:tcPr>
            <w:tcW w:w="2209" w:type="dxa"/>
          </w:tcPr>
          <w:p w14:paraId="40465EA7" w14:textId="0FD1359C" w:rsidR="006850FB" w:rsidRDefault="006850FB" w:rsidP="006850FB">
            <w:pPr>
              <w:pStyle w:val="Footer"/>
              <w:jc w:val="right"/>
              <w:rPr>
                <w:i/>
                <w:iCs/>
                <w:sz w:val="20"/>
                <w:szCs w:val="20"/>
              </w:rPr>
            </w:pPr>
            <w:r>
              <w:rPr>
                <w:i/>
                <w:iCs/>
                <w:sz w:val="20"/>
                <w:szCs w:val="20"/>
              </w:rPr>
              <w:t xml:space="preserve">6. </w:t>
            </w:r>
            <w:r w:rsidRPr="00056D1A">
              <w:rPr>
                <w:i/>
                <w:iCs/>
                <w:sz w:val="20"/>
                <w:szCs w:val="20"/>
              </w:rPr>
              <w:t>Financial Management and Procurement Systems</w:t>
            </w:r>
          </w:p>
          <w:p w14:paraId="7B487A91" w14:textId="6F11CE0C" w:rsidR="006850FB" w:rsidRPr="00056D1A" w:rsidRDefault="006850FB" w:rsidP="006850FB">
            <w:pPr>
              <w:pStyle w:val="Footer"/>
              <w:jc w:val="right"/>
              <w:rPr>
                <w:i/>
                <w:iCs/>
                <w:sz w:val="20"/>
                <w:szCs w:val="20"/>
              </w:rPr>
            </w:pPr>
            <w:r>
              <w:rPr>
                <w:i/>
                <w:iCs/>
                <w:sz w:val="20"/>
                <w:szCs w:val="20"/>
              </w:rPr>
              <w:t>(up to 300 words)</w:t>
            </w:r>
          </w:p>
        </w:tc>
        <w:tc>
          <w:tcPr>
            <w:tcW w:w="7861" w:type="dxa"/>
            <w:gridSpan w:val="5"/>
          </w:tcPr>
          <w:p w14:paraId="269306D0" w14:textId="7CC3ABD8" w:rsidR="006850FB" w:rsidRPr="00867F4C" w:rsidRDefault="006850FB" w:rsidP="006850FB">
            <w:pPr>
              <w:pStyle w:val="Footer"/>
              <w:jc w:val="left"/>
              <w:rPr>
                <w:sz w:val="20"/>
                <w:szCs w:val="20"/>
              </w:rPr>
            </w:pPr>
            <w:r w:rsidRPr="1C4D8106">
              <w:rPr>
                <w:sz w:val="20"/>
                <w:szCs w:val="20"/>
              </w:rPr>
              <w:t xml:space="preserve">Describe the consortium’s expertise and experience in budgeting, financial reporting and compliance with funding regulations for grants. Demonstrate </w:t>
            </w:r>
            <w:r w:rsidR="0FDAAE72" w:rsidRPr="1C4D8106">
              <w:rPr>
                <w:sz w:val="20"/>
                <w:szCs w:val="20"/>
              </w:rPr>
              <w:t xml:space="preserve">the </w:t>
            </w:r>
            <w:r w:rsidRPr="1C4D8106">
              <w:rPr>
                <w:sz w:val="20"/>
                <w:szCs w:val="20"/>
              </w:rPr>
              <w:t xml:space="preserve">presence of transparent and efficient procurement processes. Include any plans to strengthen capacity for financial management and procurement. </w:t>
            </w:r>
          </w:p>
        </w:tc>
      </w:tr>
      <w:tr w:rsidR="006850FB" w:rsidRPr="00056D1A" w14:paraId="65BFF8DE" w14:textId="77777777" w:rsidTr="1C4D8106">
        <w:tc>
          <w:tcPr>
            <w:tcW w:w="10070" w:type="dxa"/>
            <w:gridSpan w:val="6"/>
            <w:shd w:val="clear" w:color="auto" w:fill="DBE5F1" w:themeFill="accent1" w:themeFillTint="33"/>
          </w:tcPr>
          <w:p w14:paraId="3ADF8918" w14:textId="43DCA029" w:rsidR="006850FB" w:rsidRPr="00553FB7" w:rsidRDefault="006850FB" w:rsidP="006850FB">
            <w:pPr>
              <w:pStyle w:val="Footer"/>
              <w:numPr>
                <w:ilvl w:val="0"/>
                <w:numId w:val="44"/>
              </w:numPr>
              <w:jc w:val="left"/>
              <w:rPr>
                <w:b/>
                <w:bCs/>
                <w:color w:val="548DD4" w:themeColor="text2" w:themeTint="99"/>
                <w:sz w:val="20"/>
                <w:szCs w:val="20"/>
              </w:rPr>
            </w:pPr>
            <w:r w:rsidRPr="00553FB7">
              <w:rPr>
                <w:b/>
                <w:bCs/>
                <w:color w:val="548DD4" w:themeColor="text2" w:themeTint="99"/>
                <w:sz w:val="20"/>
                <w:szCs w:val="20"/>
              </w:rPr>
              <w:t xml:space="preserve">BUDGET </w:t>
            </w:r>
          </w:p>
          <w:p w14:paraId="34060379" w14:textId="77777777" w:rsidR="006850FB" w:rsidRPr="00056D1A" w:rsidRDefault="006850FB" w:rsidP="004B5D17">
            <w:pPr>
              <w:pStyle w:val="Footer"/>
              <w:jc w:val="left"/>
              <w:rPr>
                <w:i/>
                <w:iCs/>
                <w:sz w:val="20"/>
                <w:szCs w:val="20"/>
              </w:rPr>
            </w:pPr>
          </w:p>
        </w:tc>
      </w:tr>
      <w:tr w:rsidR="006850FB" w:rsidRPr="00056D1A" w14:paraId="2B902207" w14:textId="77777777" w:rsidTr="1C4D8106">
        <w:tc>
          <w:tcPr>
            <w:tcW w:w="2209" w:type="dxa"/>
          </w:tcPr>
          <w:p w14:paraId="26589CF2" w14:textId="536F117D" w:rsidR="006850FB" w:rsidRDefault="00EA1F3E" w:rsidP="006850FB">
            <w:pPr>
              <w:pStyle w:val="Footer"/>
              <w:jc w:val="right"/>
              <w:rPr>
                <w:i/>
                <w:iCs/>
                <w:sz w:val="20"/>
                <w:szCs w:val="20"/>
              </w:rPr>
            </w:pPr>
            <w:r>
              <w:rPr>
                <w:i/>
                <w:iCs/>
                <w:sz w:val="20"/>
                <w:szCs w:val="20"/>
              </w:rPr>
              <w:t xml:space="preserve">1. </w:t>
            </w:r>
            <w:r w:rsidR="006850FB">
              <w:rPr>
                <w:i/>
                <w:iCs/>
                <w:sz w:val="20"/>
                <w:szCs w:val="20"/>
              </w:rPr>
              <w:t xml:space="preserve">Detailed </w:t>
            </w:r>
            <w:r>
              <w:rPr>
                <w:i/>
                <w:iCs/>
                <w:sz w:val="20"/>
                <w:szCs w:val="20"/>
              </w:rPr>
              <w:t xml:space="preserve">Consortium </w:t>
            </w:r>
            <w:r w:rsidR="006850FB">
              <w:rPr>
                <w:i/>
                <w:iCs/>
                <w:sz w:val="20"/>
                <w:szCs w:val="20"/>
              </w:rPr>
              <w:t>Budget</w:t>
            </w:r>
            <w:r w:rsidR="004B5D17">
              <w:rPr>
                <w:i/>
                <w:iCs/>
                <w:sz w:val="20"/>
                <w:szCs w:val="20"/>
              </w:rPr>
              <w:t xml:space="preserve"> (follow template)</w:t>
            </w:r>
            <w:r w:rsidR="006850FB">
              <w:rPr>
                <w:i/>
                <w:iCs/>
                <w:sz w:val="20"/>
                <w:szCs w:val="20"/>
              </w:rPr>
              <w:t xml:space="preserve"> </w:t>
            </w:r>
          </w:p>
        </w:tc>
        <w:tc>
          <w:tcPr>
            <w:tcW w:w="7861" w:type="dxa"/>
            <w:gridSpan w:val="5"/>
          </w:tcPr>
          <w:p w14:paraId="0027A6EA" w14:textId="659085F7" w:rsidR="004B5D17" w:rsidRPr="00056D1A" w:rsidRDefault="006850FB" w:rsidP="004B5D17">
            <w:pPr>
              <w:pStyle w:val="Footer"/>
              <w:jc w:val="left"/>
              <w:rPr>
                <w:sz w:val="20"/>
                <w:szCs w:val="20"/>
              </w:rPr>
            </w:pPr>
            <w:r>
              <w:rPr>
                <w:sz w:val="20"/>
                <w:szCs w:val="20"/>
              </w:rPr>
              <w:t>Submit a detailed budget for the proposal</w:t>
            </w:r>
            <w:r w:rsidR="00EA1F3E">
              <w:rPr>
                <w:sz w:val="20"/>
                <w:szCs w:val="20"/>
              </w:rPr>
              <w:t xml:space="preserve"> using the </w:t>
            </w:r>
            <w:r w:rsidR="00EA1F3E" w:rsidRPr="00EA1F3E">
              <w:rPr>
                <w:b/>
                <w:bCs/>
                <w:sz w:val="20"/>
                <w:szCs w:val="20"/>
              </w:rPr>
              <w:t xml:space="preserve">Work Plan and Budget Template </w:t>
            </w:r>
            <w:r w:rsidR="00EA1F3E">
              <w:rPr>
                <w:sz w:val="20"/>
                <w:szCs w:val="20"/>
              </w:rPr>
              <w:t xml:space="preserve">provided. </w:t>
            </w:r>
            <w:r w:rsidR="004B5D17" w:rsidRPr="00056D1A">
              <w:rPr>
                <w:sz w:val="20"/>
                <w:szCs w:val="20"/>
              </w:rPr>
              <w:t>Ensure that the grant</w:t>
            </w:r>
            <w:r w:rsidR="004B5D17">
              <w:rPr>
                <w:sz w:val="20"/>
                <w:szCs w:val="20"/>
              </w:rPr>
              <w:t xml:space="preserve"> amount requested for each year </w:t>
            </w:r>
            <w:r w:rsidR="004A02BE">
              <w:rPr>
                <w:sz w:val="20"/>
                <w:szCs w:val="20"/>
              </w:rPr>
              <w:t xml:space="preserve">for each think tank </w:t>
            </w:r>
            <w:r w:rsidR="004B5D17" w:rsidRPr="00056D1A">
              <w:rPr>
                <w:sz w:val="20"/>
                <w:szCs w:val="20"/>
              </w:rPr>
              <w:t xml:space="preserve">does not exceed 30% of </w:t>
            </w:r>
            <w:r w:rsidR="004A02BE">
              <w:rPr>
                <w:sz w:val="20"/>
                <w:szCs w:val="20"/>
              </w:rPr>
              <w:t xml:space="preserve">the respective </w:t>
            </w:r>
            <w:r w:rsidR="004B5D17" w:rsidRPr="00056D1A">
              <w:rPr>
                <w:sz w:val="20"/>
                <w:szCs w:val="20"/>
              </w:rPr>
              <w:t xml:space="preserve">think tank's </w:t>
            </w:r>
            <w:r w:rsidR="004B5D17">
              <w:rPr>
                <w:sz w:val="20"/>
                <w:szCs w:val="20"/>
              </w:rPr>
              <w:t xml:space="preserve">annual </w:t>
            </w:r>
            <w:r w:rsidR="004B5D17" w:rsidRPr="00056D1A">
              <w:rPr>
                <w:sz w:val="20"/>
                <w:szCs w:val="20"/>
              </w:rPr>
              <w:t>operating budget</w:t>
            </w:r>
            <w:r w:rsidR="004B5D17">
              <w:rPr>
                <w:sz w:val="20"/>
                <w:szCs w:val="20"/>
              </w:rPr>
              <w:t>.</w:t>
            </w:r>
          </w:p>
          <w:p w14:paraId="3089A51D" w14:textId="0C3B14BC" w:rsidR="006850FB" w:rsidRPr="00056D1A" w:rsidRDefault="006850FB" w:rsidP="006850FB">
            <w:pPr>
              <w:pStyle w:val="Footer"/>
              <w:jc w:val="left"/>
              <w:rPr>
                <w:sz w:val="20"/>
                <w:szCs w:val="20"/>
              </w:rPr>
            </w:pPr>
          </w:p>
        </w:tc>
      </w:tr>
      <w:tr w:rsidR="006850FB" w:rsidRPr="00056D1A" w14:paraId="78AB0719" w14:textId="77777777" w:rsidTr="1C4D8106">
        <w:trPr>
          <w:trHeight w:val="503"/>
        </w:trPr>
        <w:tc>
          <w:tcPr>
            <w:tcW w:w="10070" w:type="dxa"/>
            <w:gridSpan w:val="6"/>
            <w:shd w:val="clear" w:color="auto" w:fill="DBE5F1" w:themeFill="accent1" w:themeFillTint="33"/>
          </w:tcPr>
          <w:p w14:paraId="49AFCF28" w14:textId="262D521E" w:rsidR="006850FB" w:rsidRPr="00056D1A" w:rsidRDefault="006850FB" w:rsidP="006850FB">
            <w:pPr>
              <w:pStyle w:val="Footer"/>
              <w:numPr>
                <w:ilvl w:val="0"/>
                <w:numId w:val="44"/>
              </w:numPr>
              <w:jc w:val="left"/>
              <w:rPr>
                <w:i/>
                <w:iCs/>
                <w:sz w:val="20"/>
                <w:szCs w:val="20"/>
              </w:rPr>
            </w:pPr>
            <w:r w:rsidRPr="00811B73">
              <w:rPr>
                <w:b/>
                <w:bCs/>
                <w:color w:val="548DD4" w:themeColor="text2" w:themeTint="99"/>
                <w:sz w:val="20"/>
                <w:szCs w:val="20"/>
              </w:rPr>
              <w:t>R</w:t>
            </w:r>
            <w:r>
              <w:rPr>
                <w:b/>
                <w:bCs/>
                <w:color w:val="548DD4" w:themeColor="text2" w:themeTint="99"/>
                <w:sz w:val="20"/>
                <w:szCs w:val="20"/>
              </w:rPr>
              <w:t>EQUIRED ATTACHMENTS</w:t>
            </w:r>
          </w:p>
        </w:tc>
      </w:tr>
      <w:tr w:rsidR="006850FB" w:rsidRPr="00056D1A" w14:paraId="1644298A" w14:textId="77777777" w:rsidTr="1C4D8106">
        <w:tc>
          <w:tcPr>
            <w:tcW w:w="2209" w:type="dxa"/>
          </w:tcPr>
          <w:p w14:paraId="4FFA55D1" w14:textId="2E6B4EF0" w:rsidR="006850FB" w:rsidRPr="00056D1A" w:rsidRDefault="006850FB" w:rsidP="006850FB">
            <w:pPr>
              <w:pStyle w:val="Footer"/>
              <w:jc w:val="right"/>
              <w:rPr>
                <w:i/>
                <w:iCs/>
                <w:sz w:val="20"/>
                <w:szCs w:val="20"/>
              </w:rPr>
            </w:pPr>
            <w:r w:rsidRPr="00056D1A">
              <w:rPr>
                <w:i/>
                <w:iCs/>
                <w:sz w:val="20"/>
                <w:szCs w:val="20"/>
              </w:rPr>
              <w:t>Required Attachments</w:t>
            </w:r>
          </w:p>
          <w:p w14:paraId="763AC95B" w14:textId="77777777" w:rsidR="006850FB" w:rsidRPr="00056D1A" w:rsidRDefault="006850FB" w:rsidP="006850FB">
            <w:pPr>
              <w:pStyle w:val="Footer"/>
              <w:jc w:val="left"/>
              <w:rPr>
                <w:i/>
                <w:iCs/>
                <w:sz w:val="20"/>
                <w:szCs w:val="20"/>
              </w:rPr>
            </w:pPr>
          </w:p>
        </w:tc>
        <w:tc>
          <w:tcPr>
            <w:tcW w:w="7861" w:type="dxa"/>
            <w:gridSpan w:val="5"/>
          </w:tcPr>
          <w:p w14:paraId="37DF16C2" w14:textId="2AA4A94C" w:rsidR="006850FB" w:rsidRPr="00056D1A" w:rsidRDefault="006850FB" w:rsidP="006850FB">
            <w:pPr>
              <w:pStyle w:val="Footer"/>
              <w:numPr>
                <w:ilvl w:val="0"/>
                <w:numId w:val="36"/>
              </w:numPr>
              <w:jc w:val="left"/>
              <w:rPr>
                <w:sz w:val="20"/>
                <w:szCs w:val="20"/>
              </w:rPr>
            </w:pPr>
            <w:r w:rsidRPr="1C4D8106">
              <w:rPr>
                <w:sz w:val="20"/>
                <w:szCs w:val="20"/>
              </w:rPr>
              <w:t xml:space="preserve">Legal registration, board of trustees’ formation, strategic plans, and audited financial reports </w:t>
            </w:r>
            <w:r w:rsidR="363AB401" w:rsidRPr="1C4D8106">
              <w:rPr>
                <w:sz w:val="20"/>
                <w:szCs w:val="20"/>
              </w:rPr>
              <w:t xml:space="preserve">(up to three years) </w:t>
            </w:r>
            <w:r w:rsidRPr="1C4D8106">
              <w:rPr>
                <w:sz w:val="20"/>
                <w:szCs w:val="20"/>
              </w:rPr>
              <w:t>for each consortium member.</w:t>
            </w:r>
          </w:p>
          <w:p w14:paraId="0478E261" w14:textId="5E9AC4B3" w:rsidR="006850FB" w:rsidRPr="00056D1A" w:rsidRDefault="006850FB" w:rsidP="006850FB">
            <w:pPr>
              <w:pStyle w:val="Footer"/>
              <w:numPr>
                <w:ilvl w:val="0"/>
                <w:numId w:val="36"/>
              </w:numPr>
              <w:jc w:val="left"/>
              <w:rPr>
                <w:sz w:val="20"/>
                <w:szCs w:val="20"/>
              </w:rPr>
            </w:pPr>
            <w:r w:rsidRPr="00056D1A">
              <w:rPr>
                <w:sz w:val="20"/>
                <w:szCs w:val="20"/>
              </w:rPr>
              <w:t>Profile of each think tank in the consortium.</w:t>
            </w:r>
          </w:p>
          <w:p w14:paraId="35CE17E4" w14:textId="59102A16" w:rsidR="006850FB" w:rsidRPr="00436B79" w:rsidRDefault="006850FB" w:rsidP="006850FB">
            <w:pPr>
              <w:pStyle w:val="Footer"/>
              <w:numPr>
                <w:ilvl w:val="0"/>
                <w:numId w:val="36"/>
              </w:numPr>
              <w:jc w:val="left"/>
              <w:rPr>
                <w:sz w:val="20"/>
                <w:szCs w:val="20"/>
              </w:rPr>
            </w:pPr>
            <w:r w:rsidRPr="00056D1A">
              <w:rPr>
                <w:sz w:val="20"/>
                <w:szCs w:val="20"/>
              </w:rPr>
              <w:t>Signed Commitment Letter from all consortium members and the lead organization confirming adherence to the consortium plan and commitment to ensuring participation and task execution according to the plan.</w:t>
            </w:r>
          </w:p>
          <w:p w14:paraId="3436D00D" w14:textId="3BFAFA7F" w:rsidR="006850FB" w:rsidRDefault="006850FB" w:rsidP="006850FB">
            <w:pPr>
              <w:pStyle w:val="Footer"/>
              <w:numPr>
                <w:ilvl w:val="0"/>
                <w:numId w:val="47"/>
              </w:numPr>
              <w:ind w:left="377"/>
              <w:jc w:val="left"/>
              <w:rPr>
                <w:sz w:val="20"/>
                <w:szCs w:val="20"/>
              </w:rPr>
            </w:pPr>
            <w:r>
              <w:rPr>
                <w:sz w:val="20"/>
                <w:szCs w:val="20"/>
              </w:rPr>
              <w:t xml:space="preserve">Project </w:t>
            </w:r>
            <w:r w:rsidR="005345E9">
              <w:rPr>
                <w:sz w:val="20"/>
                <w:szCs w:val="20"/>
              </w:rPr>
              <w:t xml:space="preserve">Work Plan and Budget </w:t>
            </w:r>
          </w:p>
          <w:p w14:paraId="724D4285" w14:textId="7398EB42" w:rsidR="006850FB" w:rsidRDefault="006850FB" w:rsidP="006850FB">
            <w:pPr>
              <w:pStyle w:val="Footer"/>
              <w:numPr>
                <w:ilvl w:val="0"/>
                <w:numId w:val="47"/>
              </w:numPr>
              <w:ind w:left="377"/>
              <w:jc w:val="left"/>
              <w:rPr>
                <w:sz w:val="20"/>
                <w:szCs w:val="20"/>
              </w:rPr>
            </w:pPr>
            <w:r>
              <w:rPr>
                <w:sz w:val="20"/>
                <w:szCs w:val="20"/>
              </w:rPr>
              <w:lastRenderedPageBreak/>
              <w:t xml:space="preserve">CV of Consortium Coordinator </w:t>
            </w:r>
          </w:p>
          <w:p w14:paraId="42E0E03A" w14:textId="6F958E96" w:rsidR="006850FB" w:rsidRDefault="006850FB" w:rsidP="006850FB">
            <w:pPr>
              <w:pStyle w:val="Footer"/>
              <w:numPr>
                <w:ilvl w:val="0"/>
                <w:numId w:val="47"/>
              </w:numPr>
              <w:ind w:left="377"/>
              <w:jc w:val="left"/>
              <w:rPr>
                <w:sz w:val="20"/>
                <w:szCs w:val="20"/>
              </w:rPr>
            </w:pPr>
            <w:r>
              <w:rPr>
                <w:sz w:val="20"/>
                <w:szCs w:val="20"/>
              </w:rPr>
              <w:t xml:space="preserve">CV of Deputy Consortium Coordinator </w:t>
            </w:r>
          </w:p>
          <w:p w14:paraId="578C11D1" w14:textId="77BA2837" w:rsidR="00D95ABC" w:rsidRDefault="00D95ABC" w:rsidP="006850FB">
            <w:pPr>
              <w:pStyle w:val="Footer"/>
              <w:numPr>
                <w:ilvl w:val="0"/>
                <w:numId w:val="47"/>
              </w:numPr>
              <w:ind w:left="377"/>
              <w:jc w:val="left"/>
              <w:rPr>
                <w:sz w:val="20"/>
                <w:szCs w:val="20"/>
              </w:rPr>
            </w:pPr>
            <w:r>
              <w:rPr>
                <w:sz w:val="20"/>
                <w:szCs w:val="20"/>
              </w:rPr>
              <w:t>CVs of Research Team Members (</w:t>
            </w:r>
            <w:r w:rsidR="007A1A23">
              <w:rPr>
                <w:sz w:val="20"/>
                <w:szCs w:val="20"/>
              </w:rPr>
              <w:t xml:space="preserve">top </w:t>
            </w:r>
            <w:r>
              <w:rPr>
                <w:sz w:val="20"/>
                <w:szCs w:val="20"/>
              </w:rPr>
              <w:t>2 experts from each think tank)</w:t>
            </w:r>
          </w:p>
          <w:p w14:paraId="2A1159EF" w14:textId="0284DEAC" w:rsidR="00D95ABC" w:rsidRDefault="00D95ABC" w:rsidP="006850FB">
            <w:pPr>
              <w:pStyle w:val="Footer"/>
              <w:numPr>
                <w:ilvl w:val="0"/>
                <w:numId w:val="47"/>
              </w:numPr>
              <w:ind w:left="377"/>
              <w:jc w:val="left"/>
              <w:rPr>
                <w:sz w:val="20"/>
                <w:szCs w:val="20"/>
              </w:rPr>
            </w:pPr>
            <w:r>
              <w:rPr>
                <w:sz w:val="20"/>
                <w:szCs w:val="20"/>
              </w:rPr>
              <w:t>Past Research and Engagement Experience</w:t>
            </w:r>
          </w:p>
          <w:p w14:paraId="484B929B" w14:textId="2668B51A" w:rsidR="006850FB" w:rsidRPr="00056D1A" w:rsidRDefault="006850FB" w:rsidP="00436B79">
            <w:pPr>
              <w:pStyle w:val="Footer"/>
              <w:ind w:left="377"/>
              <w:jc w:val="left"/>
              <w:rPr>
                <w:sz w:val="20"/>
                <w:szCs w:val="20"/>
              </w:rPr>
            </w:pPr>
          </w:p>
        </w:tc>
      </w:tr>
    </w:tbl>
    <w:p w14:paraId="03ABA00F" w14:textId="77777777" w:rsidR="00F14C0E" w:rsidRPr="00056D1A" w:rsidRDefault="00F14C0E" w:rsidP="00BC07E3">
      <w:pPr>
        <w:rPr>
          <w:sz w:val="20"/>
          <w:szCs w:val="20"/>
        </w:rPr>
      </w:pPr>
    </w:p>
    <w:p w14:paraId="7338A67A" w14:textId="409054DE" w:rsidR="004E28AD" w:rsidRDefault="004E28AD" w:rsidP="00604220">
      <w:pPr>
        <w:pStyle w:val="Footer"/>
        <w:keepNext/>
        <w:spacing w:before="120" w:after="120"/>
        <w:jc w:val="left"/>
        <w:outlineLvl w:val="1"/>
      </w:pPr>
    </w:p>
    <w:sectPr w:rsidR="004E28AD" w:rsidSect="00FA4E61">
      <w:footerReference w:type="even" r:id="rId11"/>
      <w:footerReference w:type="default" r:id="rId12"/>
      <w:footerReference w:type="first" r:id="rId13"/>
      <w:pgSz w:w="12240" w:h="15840"/>
      <w:pgMar w:top="720" w:right="1080" w:bottom="0" w:left="1080" w:header="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7502D" w14:textId="77777777" w:rsidR="001E5D29" w:rsidRDefault="001E5D29" w:rsidP="00176E67">
      <w:r>
        <w:separator/>
      </w:r>
    </w:p>
  </w:endnote>
  <w:endnote w:type="continuationSeparator" w:id="0">
    <w:p w14:paraId="34AF52AB" w14:textId="77777777" w:rsidR="001E5D29" w:rsidRDefault="001E5D29" w:rsidP="001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E99EA" w14:textId="78CF1CEF" w:rsidR="00D868CD" w:rsidRDefault="00D868CD">
    <w:pPr>
      <w:pStyle w:val="Footer"/>
    </w:pPr>
    <w:r>
      <w:rPr>
        <w:noProof/>
      </w:rPr>
      <mc:AlternateContent>
        <mc:Choice Requires="wps">
          <w:drawing>
            <wp:anchor distT="0" distB="0" distL="0" distR="0" simplePos="0" relativeHeight="251659264" behindDoc="0" locked="0" layoutInCell="1" allowOverlap="1" wp14:anchorId="3C95E2BA" wp14:editId="5AC6AE39">
              <wp:simplePos x="635" y="635"/>
              <wp:positionH relativeFrom="page">
                <wp:align>right</wp:align>
              </wp:positionH>
              <wp:positionV relativeFrom="page">
                <wp:align>bottom</wp:align>
              </wp:positionV>
              <wp:extent cx="1106805" cy="345440"/>
              <wp:effectExtent l="0" t="0" r="0" b="0"/>
              <wp:wrapNone/>
              <wp:docPr id="1657002378" name="Text Box 2"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45440"/>
                      </a:xfrm>
                      <a:prstGeom prst="rect">
                        <a:avLst/>
                      </a:prstGeom>
                      <a:noFill/>
                      <a:ln>
                        <a:noFill/>
                      </a:ln>
                    </wps:spPr>
                    <wps:txbx>
                      <w:txbxContent>
                        <w:p w14:paraId="0DEBAD92" w14:textId="256E67E6" w:rsidR="00D868CD" w:rsidRPr="00D868CD" w:rsidRDefault="00D868CD" w:rsidP="00D868CD">
                          <w:pPr>
                            <w:rPr>
                              <w:rFonts w:ascii="Calibri" w:eastAsia="Calibri" w:hAnsi="Calibri" w:cs="Calibri"/>
                              <w:noProof/>
                              <w:color w:val="000000"/>
                              <w:sz w:val="20"/>
                              <w:szCs w:val="20"/>
                            </w:rPr>
                          </w:pPr>
                          <w:r w:rsidRPr="00D868CD">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C95E2BA" id="_x0000_t202" coordsize="21600,21600" o:spt="202" path="m,l,21600r21600,l21600,xe">
              <v:stroke joinstyle="miter"/>
              <v:path gradientshapeok="t" o:connecttype="rect"/>
            </v:shapetype>
            <v:shape id="Text Box 2" o:spid="_x0000_s1026" type="#_x0000_t202" alt="Official Use Only" style="position:absolute;left:0;text-align:left;margin-left:35.95pt;margin-top:0;width:87.15pt;height:27.2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" filled="f" stroked="f">
              <v:textbox style="mso-fit-shape-to-text:t" inset="0,0,20pt,15pt">
                <w:txbxContent>
                  <w:p w14:paraId="0DEBAD92" w14:textId="256E67E6" w:rsidR="00D868CD" w:rsidRPr="00D868CD" w:rsidRDefault="00D868CD" w:rsidP="00D868CD">
                    <w:pPr>
                      <w:rPr>
                        <w:rFonts w:ascii="Calibri" w:eastAsia="Calibri" w:hAnsi="Calibri" w:cs="Calibri"/>
                        <w:noProof/>
                        <w:color w:val="000000"/>
                        <w:sz w:val="20"/>
                        <w:szCs w:val="20"/>
                      </w:rPr>
                    </w:pPr>
                    <w:r w:rsidRPr="00D868CD">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13EC5" w14:textId="68361BDF" w:rsidR="00FA4E61" w:rsidRPr="00FA4E61" w:rsidRDefault="00D868CD" w:rsidP="00FA4E61">
    <w:pPr>
      <w:pStyle w:val="Footer"/>
    </w:pPr>
    <w:r>
      <w:rPr>
        <w:noProof/>
      </w:rPr>
      <mc:AlternateContent>
        <mc:Choice Requires="wps">
          <w:drawing>
            <wp:anchor distT="0" distB="0" distL="0" distR="0" simplePos="0" relativeHeight="251660288" behindDoc="0" locked="0" layoutInCell="1" allowOverlap="1" wp14:anchorId="7ED81B7D" wp14:editId="0BA7746E">
              <wp:simplePos x="685800" y="9563100"/>
              <wp:positionH relativeFrom="page">
                <wp:align>right</wp:align>
              </wp:positionH>
              <wp:positionV relativeFrom="page">
                <wp:align>bottom</wp:align>
              </wp:positionV>
              <wp:extent cx="1106805" cy="345440"/>
              <wp:effectExtent l="0" t="0" r="0" b="0"/>
              <wp:wrapNone/>
              <wp:docPr id="2139158747" name="Text Box 3"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45440"/>
                      </a:xfrm>
                      <a:prstGeom prst="rect">
                        <a:avLst/>
                      </a:prstGeom>
                      <a:noFill/>
                      <a:ln>
                        <a:noFill/>
                      </a:ln>
                    </wps:spPr>
                    <wps:txbx>
                      <w:txbxContent>
                        <w:p w14:paraId="04FDE38B" w14:textId="1B0F0977" w:rsidR="00D868CD" w:rsidRPr="00D868CD" w:rsidRDefault="00D868CD" w:rsidP="00D868CD">
                          <w:pPr>
                            <w:rPr>
                              <w:rFonts w:ascii="Calibri" w:eastAsia="Calibri" w:hAnsi="Calibri" w:cs="Calibri"/>
                              <w:noProof/>
                              <w:color w:val="000000"/>
                              <w:sz w:val="20"/>
                              <w:szCs w:val="20"/>
                            </w:rPr>
                          </w:pPr>
                          <w:r w:rsidRPr="00D868CD">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ED81B7D" id="_x0000_t202" coordsize="21600,21600" o:spt="202" path="m,l,21600r21600,l21600,xe">
              <v:stroke joinstyle="miter"/>
              <v:path gradientshapeok="t" o:connecttype="rect"/>
            </v:shapetype>
            <v:shape id="Text Box 3" o:spid="_x0000_s1027" type="#_x0000_t202" alt="Official Use Only" style="position:absolute;left:0;text-align:left;margin-left:35.95pt;margin-top:0;width:87.15pt;height:27.2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" filled="f" stroked="f">
              <v:textbox style="mso-fit-shape-to-text:t" inset="0,0,20pt,15pt">
                <w:txbxContent>
                  <w:p w14:paraId="04FDE38B" w14:textId="1B0F0977" w:rsidR="00D868CD" w:rsidRPr="00D868CD" w:rsidRDefault="00D868CD" w:rsidP="00D868CD">
                    <w:pPr>
                      <w:rPr>
                        <w:rFonts w:ascii="Calibri" w:eastAsia="Calibri" w:hAnsi="Calibri" w:cs="Calibri"/>
                        <w:noProof/>
                        <w:color w:val="000000"/>
                        <w:sz w:val="20"/>
                        <w:szCs w:val="20"/>
                      </w:rPr>
                    </w:pPr>
                    <w:r w:rsidRPr="00D868CD">
                      <w:rPr>
                        <w:rFonts w:ascii="Calibri" w:eastAsia="Calibri" w:hAnsi="Calibri" w:cs="Calibri"/>
                        <w:noProof/>
                        <w:color w:val="000000"/>
                        <w:sz w:val="20"/>
                        <w:szCs w:val="20"/>
                      </w:rPr>
                      <w:t>Official Use Only</w:t>
                    </w:r>
                  </w:p>
                </w:txbxContent>
              </v:textbox>
              <w10:wrap anchorx="page" anchory="page"/>
            </v:shape>
          </w:pict>
        </mc:Fallback>
      </mc:AlternateContent>
    </w:r>
    <w:r w:rsidR="00FA4E61">
      <w:fldChar w:fldCharType="begin"/>
    </w:r>
    <w:r w:rsidR="00FA4E61">
      <w:instrText xml:space="preserve"> PAGE   \* MERGEFORMAT </w:instrText>
    </w:r>
    <w:r w:rsidR="00FA4E61">
      <w:fldChar w:fldCharType="separate"/>
    </w:r>
    <w:r w:rsidR="00FA4E61">
      <w:rPr>
        <w:noProof/>
      </w:rPr>
      <w:t>1</w:t>
    </w:r>
    <w:r w:rsidR="00FA4E61">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A3C5D" w14:textId="4AD6AA32" w:rsidR="00D868CD" w:rsidRDefault="00D868CD">
    <w:pPr>
      <w:pStyle w:val="Footer"/>
    </w:pPr>
    <w:r>
      <w:rPr>
        <w:noProof/>
      </w:rPr>
      <mc:AlternateContent>
        <mc:Choice Requires="wps">
          <w:drawing>
            <wp:anchor distT="0" distB="0" distL="0" distR="0" simplePos="0" relativeHeight="251658240" behindDoc="0" locked="0" layoutInCell="1" allowOverlap="1" wp14:anchorId="284C2DF9" wp14:editId="6AA48909">
              <wp:simplePos x="635" y="635"/>
              <wp:positionH relativeFrom="page">
                <wp:align>right</wp:align>
              </wp:positionH>
              <wp:positionV relativeFrom="page">
                <wp:align>bottom</wp:align>
              </wp:positionV>
              <wp:extent cx="1106805" cy="345440"/>
              <wp:effectExtent l="0" t="0" r="0" b="0"/>
              <wp:wrapNone/>
              <wp:docPr id="2135490612" name="Text Box 1"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45440"/>
                      </a:xfrm>
                      <a:prstGeom prst="rect">
                        <a:avLst/>
                      </a:prstGeom>
                      <a:noFill/>
                      <a:ln>
                        <a:noFill/>
                      </a:ln>
                    </wps:spPr>
                    <wps:txbx>
                      <w:txbxContent>
                        <w:p w14:paraId="069BCEB7" w14:textId="2255FC41" w:rsidR="00D868CD" w:rsidRPr="00D868CD" w:rsidRDefault="00D868CD" w:rsidP="00D868CD">
                          <w:pPr>
                            <w:rPr>
                              <w:rFonts w:ascii="Calibri" w:eastAsia="Calibri" w:hAnsi="Calibri" w:cs="Calibri"/>
                              <w:noProof/>
                              <w:color w:val="000000"/>
                              <w:sz w:val="20"/>
                              <w:szCs w:val="20"/>
                            </w:rPr>
                          </w:pPr>
                          <w:r w:rsidRPr="00D868CD">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84C2DF9" id="_x0000_t202" coordsize="21600,21600" o:spt="202" path="m,l,21600r21600,l21600,xe">
              <v:stroke joinstyle="miter"/>
              <v:path gradientshapeok="t" o:connecttype="rect"/>
            </v:shapetype>
            <v:shape id="Text Box 1" o:spid="_x0000_s1028" type="#_x0000_t202" alt="Official Use Only" style="position:absolute;left:0;text-align:left;margin-left:35.95pt;margin-top:0;width:87.15pt;height:27.2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" filled="f" stroked="f">
              <v:textbox style="mso-fit-shape-to-text:t" inset="0,0,20pt,15pt">
                <w:txbxContent>
                  <w:p w14:paraId="069BCEB7" w14:textId="2255FC41" w:rsidR="00D868CD" w:rsidRPr="00D868CD" w:rsidRDefault="00D868CD" w:rsidP="00D868CD">
                    <w:pPr>
                      <w:rPr>
                        <w:rFonts w:ascii="Calibri" w:eastAsia="Calibri" w:hAnsi="Calibri" w:cs="Calibri"/>
                        <w:noProof/>
                        <w:color w:val="000000"/>
                        <w:sz w:val="20"/>
                        <w:szCs w:val="20"/>
                      </w:rPr>
                    </w:pPr>
                    <w:r w:rsidRPr="00D868CD">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64EA9" w14:textId="77777777" w:rsidR="001E5D29" w:rsidRDefault="001E5D29" w:rsidP="00176E67">
      <w:r>
        <w:separator/>
      </w:r>
    </w:p>
  </w:footnote>
  <w:footnote w:type="continuationSeparator" w:id="0">
    <w:p w14:paraId="61A16246" w14:textId="77777777" w:rsidR="001E5D29" w:rsidRDefault="001E5D29" w:rsidP="00176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359697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6281928" o:spid="_x0000_i1025" type="#_x0000_t75" alt="Stop outline" style="width:10pt;height:10pt;visibility:visible;mso-wrap-style:square">
            <v:imagedata r:id="rId1" o:title="Stop outline"/>
          </v:shape>
        </w:pict>
      </mc:Choice>
      <mc:Fallback>
        <w:drawing>
          <wp:inline distT="0" distB="0" distL="0" distR="0" wp14:anchorId="078FB177" wp14:editId="078FB178">
            <wp:extent cx="127000" cy="127000"/>
            <wp:effectExtent l="0" t="0" r="0" b="0"/>
            <wp:docPr id="286281928" name="Picture 286281928"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descr="Stop outli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7BFE22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1C84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60B9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3C8D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54A7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82940"/>
    <w:multiLevelType w:val="multilevel"/>
    <w:tmpl w:val="DDCC7A6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0382510A"/>
    <w:multiLevelType w:val="multilevel"/>
    <w:tmpl w:val="2E2C9BEE"/>
    <w:lvl w:ilvl="0">
      <w:start w:val="1"/>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360"/>
      </w:pPr>
      <w:rPr>
        <w:i w:val="0"/>
        <w:iCs w:val="0"/>
      </w:rPr>
    </w:lvl>
    <w:lvl w:ilvl="3">
      <w:start w:val="1"/>
      <w:numFmt w:val="bullet"/>
      <w:lvlText w:val=""/>
      <w:lvlJc w:val="left"/>
      <w:pPr>
        <w:ind w:left="2880" w:hanging="360"/>
      </w:pPr>
      <w:rPr>
        <w:rFonts w:ascii="Wingdings" w:hAnsi="Wingdings" w:hint="default"/>
      </w:rPr>
    </w:lvl>
    <w:lvl w:ilvl="4">
      <w:numFmt w:val="bullet"/>
      <w:lvlText w:val="-"/>
      <w:lvlJc w:val="left"/>
      <w:pPr>
        <w:ind w:left="3240" w:hanging="360"/>
      </w:pPr>
      <w:rPr>
        <w:rFonts w:ascii="Times New Roman" w:hAnsi="Times New Roman"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571D0B"/>
    <w:multiLevelType w:val="multilevel"/>
    <w:tmpl w:val="DDCC7A6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0D0414FF"/>
    <w:multiLevelType w:val="multilevel"/>
    <w:tmpl w:val="55087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D9B3191"/>
    <w:multiLevelType w:val="multilevel"/>
    <w:tmpl w:val="7A8811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F6E31CD"/>
    <w:multiLevelType w:val="hybridMultilevel"/>
    <w:tmpl w:val="E1FAF808"/>
    <w:lvl w:ilvl="0" w:tplc="F44CBD6C">
      <w:start w:val="1"/>
      <w:numFmt w:val="upperRoman"/>
      <w:lvlText w:val="%1."/>
      <w:lvlJc w:val="left"/>
      <w:pPr>
        <w:ind w:left="1080" w:hanging="720"/>
      </w:pPr>
      <w:rPr>
        <w:rFonts w:hint="default"/>
        <w:b/>
        <w:bCs/>
        <w:i w:val="0"/>
        <w:iCs w:val="0"/>
        <w:color w:val="548DD4" w:themeColor="text2" w:themeTint="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87150"/>
    <w:multiLevelType w:val="multilevel"/>
    <w:tmpl w:val="9FDC2C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61607EE"/>
    <w:multiLevelType w:val="multilevel"/>
    <w:tmpl w:val="30B0156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17F70F77"/>
    <w:multiLevelType w:val="multilevel"/>
    <w:tmpl w:val="DDCC7A6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195578A8"/>
    <w:multiLevelType w:val="hybridMultilevel"/>
    <w:tmpl w:val="2744D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FC6185"/>
    <w:multiLevelType w:val="multilevel"/>
    <w:tmpl w:val="C8D6457E"/>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2187CCA3"/>
    <w:multiLevelType w:val="hybridMultilevel"/>
    <w:tmpl w:val="9424ABDA"/>
    <w:lvl w:ilvl="0" w:tplc="465A6D0A">
      <w:start w:val="1"/>
      <w:numFmt w:val="bullet"/>
      <w:lvlText w:val=""/>
      <w:lvlJc w:val="left"/>
      <w:pPr>
        <w:ind w:left="360" w:hanging="360"/>
      </w:pPr>
      <w:rPr>
        <w:rFonts w:ascii="Symbol" w:hAnsi="Symbol" w:hint="default"/>
      </w:rPr>
    </w:lvl>
    <w:lvl w:ilvl="1" w:tplc="939AE6C4">
      <w:start w:val="1"/>
      <w:numFmt w:val="bullet"/>
      <w:lvlText w:val="o"/>
      <w:lvlJc w:val="left"/>
      <w:pPr>
        <w:ind w:left="1080" w:hanging="360"/>
      </w:pPr>
      <w:rPr>
        <w:rFonts w:ascii="Courier New" w:hAnsi="Courier New" w:hint="default"/>
      </w:rPr>
    </w:lvl>
    <w:lvl w:ilvl="2" w:tplc="96CE01DA">
      <w:start w:val="1"/>
      <w:numFmt w:val="bullet"/>
      <w:lvlText w:val=""/>
      <w:lvlJc w:val="left"/>
      <w:pPr>
        <w:ind w:left="1800" w:hanging="360"/>
      </w:pPr>
      <w:rPr>
        <w:rFonts w:ascii="Wingdings" w:hAnsi="Wingdings" w:hint="default"/>
      </w:rPr>
    </w:lvl>
    <w:lvl w:ilvl="3" w:tplc="64E88AE4">
      <w:start w:val="1"/>
      <w:numFmt w:val="bullet"/>
      <w:lvlText w:val=""/>
      <w:lvlJc w:val="left"/>
      <w:pPr>
        <w:ind w:left="2520" w:hanging="360"/>
      </w:pPr>
      <w:rPr>
        <w:rFonts w:ascii="Symbol" w:hAnsi="Symbol" w:hint="default"/>
      </w:rPr>
    </w:lvl>
    <w:lvl w:ilvl="4" w:tplc="D03E50AC">
      <w:start w:val="1"/>
      <w:numFmt w:val="bullet"/>
      <w:lvlText w:val="o"/>
      <w:lvlJc w:val="left"/>
      <w:pPr>
        <w:ind w:left="3240" w:hanging="360"/>
      </w:pPr>
      <w:rPr>
        <w:rFonts w:ascii="Courier New" w:hAnsi="Courier New" w:hint="default"/>
      </w:rPr>
    </w:lvl>
    <w:lvl w:ilvl="5" w:tplc="2C0C0D76">
      <w:start w:val="1"/>
      <w:numFmt w:val="bullet"/>
      <w:lvlText w:val=""/>
      <w:lvlJc w:val="left"/>
      <w:pPr>
        <w:ind w:left="3960" w:hanging="360"/>
      </w:pPr>
      <w:rPr>
        <w:rFonts w:ascii="Wingdings" w:hAnsi="Wingdings" w:hint="default"/>
      </w:rPr>
    </w:lvl>
    <w:lvl w:ilvl="6" w:tplc="B64E49D0">
      <w:start w:val="1"/>
      <w:numFmt w:val="bullet"/>
      <w:lvlText w:val=""/>
      <w:lvlJc w:val="left"/>
      <w:pPr>
        <w:ind w:left="4680" w:hanging="360"/>
      </w:pPr>
      <w:rPr>
        <w:rFonts w:ascii="Symbol" w:hAnsi="Symbol" w:hint="default"/>
      </w:rPr>
    </w:lvl>
    <w:lvl w:ilvl="7" w:tplc="2FAE8CC8">
      <w:start w:val="1"/>
      <w:numFmt w:val="bullet"/>
      <w:lvlText w:val="o"/>
      <w:lvlJc w:val="left"/>
      <w:pPr>
        <w:ind w:left="5400" w:hanging="360"/>
      </w:pPr>
      <w:rPr>
        <w:rFonts w:ascii="Courier New" w:hAnsi="Courier New" w:hint="default"/>
      </w:rPr>
    </w:lvl>
    <w:lvl w:ilvl="8" w:tplc="7D76AA9A">
      <w:start w:val="1"/>
      <w:numFmt w:val="bullet"/>
      <w:lvlText w:val=""/>
      <w:lvlJc w:val="left"/>
      <w:pPr>
        <w:ind w:left="6120" w:hanging="360"/>
      </w:pPr>
      <w:rPr>
        <w:rFonts w:ascii="Wingdings" w:hAnsi="Wingdings" w:hint="default"/>
      </w:rPr>
    </w:lvl>
  </w:abstractNum>
  <w:abstractNum w:abstractNumId="22" w15:restartNumberingAfterBreak="0">
    <w:nsid w:val="25BE2D5C"/>
    <w:multiLevelType w:val="multilevel"/>
    <w:tmpl w:val="30B0156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27D84298"/>
    <w:multiLevelType w:val="multilevel"/>
    <w:tmpl w:val="30B0156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15:restartNumberingAfterBreak="0">
    <w:nsid w:val="2876ED00"/>
    <w:multiLevelType w:val="hybridMultilevel"/>
    <w:tmpl w:val="04BE6682"/>
    <w:lvl w:ilvl="0" w:tplc="1C94CDA8">
      <w:start w:val="1"/>
      <w:numFmt w:val="bullet"/>
      <w:lvlText w:val=""/>
      <w:lvlJc w:val="left"/>
      <w:pPr>
        <w:ind w:left="720" w:hanging="360"/>
      </w:pPr>
      <w:rPr>
        <w:rFonts w:ascii="Symbol" w:hAnsi="Symbol" w:hint="default"/>
      </w:rPr>
    </w:lvl>
    <w:lvl w:ilvl="1" w:tplc="4BF431E2">
      <w:start w:val="1"/>
      <w:numFmt w:val="bullet"/>
      <w:lvlText w:val="o"/>
      <w:lvlJc w:val="left"/>
      <w:pPr>
        <w:ind w:left="1440" w:hanging="360"/>
      </w:pPr>
      <w:rPr>
        <w:rFonts w:ascii="Courier New" w:hAnsi="Courier New" w:hint="default"/>
      </w:rPr>
    </w:lvl>
    <w:lvl w:ilvl="2" w:tplc="2A00897E">
      <w:start w:val="1"/>
      <w:numFmt w:val="bullet"/>
      <w:lvlText w:val=""/>
      <w:lvlJc w:val="left"/>
      <w:pPr>
        <w:ind w:left="2160" w:hanging="360"/>
      </w:pPr>
      <w:rPr>
        <w:rFonts w:ascii="Wingdings" w:hAnsi="Wingdings" w:hint="default"/>
      </w:rPr>
    </w:lvl>
    <w:lvl w:ilvl="3" w:tplc="0E88C4EA">
      <w:start w:val="1"/>
      <w:numFmt w:val="bullet"/>
      <w:lvlText w:val=""/>
      <w:lvlJc w:val="left"/>
      <w:pPr>
        <w:ind w:left="2880" w:hanging="360"/>
      </w:pPr>
      <w:rPr>
        <w:rFonts w:ascii="Symbol" w:hAnsi="Symbol" w:hint="default"/>
      </w:rPr>
    </w:lvl>
    <w:lvl w:ilvl="4" w:tplc="FA74CD4A">
      <w:start w:val="1"/>
      <w:numFmt w:val="bullet"/>
      <w:lvlText w:val="o"/>
      <w:lvlJc w:val="left"/>
      <w:pPr>
        <w:ind w:left="3600" w:hanging="360"/>
      </w:pPr>
      <w:rPr>
        <w:rFonts w:ascii="Courier New" w:hAnsi="Courier New" w:hint="default"/>
      </w:rPr>
    </w:lvl>
    <w:lvl w:ilvl="5" w:tplc="323C7B5C">
      <w:start w:val="1"/>
      <w:numFmt w:val="bullet"/>
      <w:lvlText w:val=""/>
      <w:lvlJc w:val="left"/>
      <w:pPr>
        <w:ind w:left="4320" w:hanging="360"/>
      </w:pPr>
      <w:rPr>
        <w:rFonts w:ascii="Wingdings" w:hAnsi="Wingdings" w:hint="default"/>
      </w:rPr>
    </w:lvl>
    <w:lvl w:ilvl="6" w:tplc="FFC24642">
      <w:start w:val="1"/>
      <w:numFmt w:val="bullet"/>
      <w:lvlText w:val=""/>
      <w:lvlJc w:val="left"/>
      <w:pPr>
        <w:ind w:left="5040" w:hanging="360"/>
      </w:pPr>
      <w:rPr>
        <w:rFonts w:ascii="Symbol" w:hAnsi="Symbol" w:hint="default"/>
      </w:rPr>
    </w:lvl>
    <w:lvl w:ilvl="7" w:tplc="CEEE17B6">
      <w:start w:val="1"/>
      <w:numFmt w:val="bullet"/>
      <w:lvlText w:val="o"/>
      <w:lvlJc w:val="left"/>
      <w:pPr>
        <w:ind w:left="5760" w:hanging="360"/>
      </w:pPr>
      <w:rPr>
        <w:rFonts w:ascii="Courier New" w:hAnsi="Courier New" w:hint="default"/>
      </w:rPr>
    </w:lvl>
    <w:lvl w:ilvl="8" w:tplc="F40C336E">
      <w:start w:val="1"/>
      <w:numFmt w:val="bullet"/>
      <w:lvlText w:val=""/>
      <w:lvlJc w:val="left"/>
      <w:pPr>
        <w:ind w:left="6480" w:hanging="360"/>
      </w:pPr>
      <w:rPr>
        <w:rFonts w:ascii="Wingdings" w:hAnsi="Wingdings" w:hint="default"/>
      </w:rPr>
    </w:lvl>
  </w:abstractNum>
  <w:abstractNum w:abstractNumId="25" w15:restartNumberingAfterBreak="0">
    <w:nsid w:val="29293F5A"/>
    <w:multiLevelType w:val="multilevel"/>
    <w:tmpl w:val="43101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 w15:restartNumberingAfterBreak="0">
    <w:nsid w:val="2B1F0833"/>
    <w:multiLevelType w:val="hybridMultilevel"/>
    <w:tmpl w:val="4492F6C0"/>
    <w:lvl w:ilvl="0" w:tplc="FFFFFFFF">
      <w:start w:val="1"/>
      <w:numFmt w:val="upperRoman"/>
      <w:lvlText w:val="%1."/>
      <w:lvlJc w:val="left"/>
      <w:pPr>
        <w:ind w:left="1080" w:hanging="720"/>
      </w:pPr>
      <w:rPr>
        <w:rFonts w:hint="default"/>
        <w:color w:val="548DD4" w:themeColor="text2" w:themeTint="9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E5E0B9C"/>
    <w:multiLevelType w:val="multilevel"/>
    <w:tmpl w:val="69102B70"/>
    <w:lvl w:ilvl="0">
      <w:start w:val="1"/>
      <w:numFmt w:val="bullet"/>
      <w:lvlText w:val=""/>
      <w:lvlJc w:val="left"/>
      <w:pPr>
        <w:tabs>
          <w:tab w:val="num" w:pos="360"/>
        </w:tabs>
        <w:ind w:left="360" w:hanging="360"/>
      </w:pPr>
      <w:rPr>
        <w:rFonts w:ascii="Symbol" w:hAnsi="Symbol" w:hint="default"/>
        <w:sz w:val="20"/>
      </w:rPr>
    </w:lvl>
    <w:lvl w:ilvl="1">
      <w:start w:val="1"/>
      <w:numFmt w:val="lowerRoman"/>
      <w:lvlText w:val="%2."/>
      <w:lvlJc w:val="left"/>
      <w:pPr>
        <w:ind w:left="1440" w:hanging="72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 w15:restartNumberingAfterBreak="0">
    <w:nsid w:val="32BF7ED9"/>
    <w:multiLevelType w:val="multilevel"/>
    <w:tmpl w:val="30B0156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 w15:restartNumberingAfterBreak="0">
    <w:nsid w:val="37877A79"/>
    <w:multiLevelType w:val="multilevel"/>
    <w:tmpl w:val="1CF65ADE"/>
    <w:lvl w:ilvl="0">
      <w:start w:val="1"/>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ind w:left="2880" w:hanging="360"/>
      </w:pPr>
      <w:rPr>
        <w:rFonts w:ascii="Wingdings" w:hAnsi="Wingdings" w:hint="default"/>
      </w:rPr>
    </w:lvl>
    <w:lvl w:ilvl="4">
      <w:numFmt w:val="bullet"/>
      <w:lvlText w:val="-"/>
      <w:lvlJc w:val="left"/>
      <w:pPr>
        <w:ind w:left="3240" w:hanging="360"/>
      </w:pPr>
      <w:rPr>
        <w:rFonts w:ascii="Times New Roman" w:hAnsi="Times New Roman"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95F20D2"/>
    <w:multiLevelType w:val="hybridMultilevel"/>
    <w:tmpl w:val="09FEC7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F103F1"/>
    <w:multiLevelType w:val="multilevel"/>
    <w:tmpl w:val="D9CE58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F0B4AA0"/>
    <w:multiLevelType w:val="hybridMultilevel"/>
    <w:tmpl w:val="8FFC1B9E"/>
    <w:lvl w:ilvl="0" w:tplc="04090013">
      <w:start w:val="1"/>
      <w:numFmt w:val="upperRoman"/>
      <w:lvlText w:val="%1."/>
      <w:lvlJc w:val="right"/>
      <w:pPr>
        <w:ind w:left="720" w:hanging="72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5AC1622"/>
    <w:multiLevelType w:val="hybridMultilevel"/>
    <w:tmpl w:val="15A23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9B775F"/>
    <w:multiLevelType w:val="multilevel"/>
    <w:tmpl w:val="9B2A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2237E66"/>
    <w:multiLevelType w:val="hybridMultilevel"/>
    <w:tmpl w:val="15C46B1E"/>
    <w:lvl w:ilvl="0" w:tplc="D188D13E">
      <w:start w:val="1"/>
      <w:numFmt w:val="bullet"/>
      <w:lvlText w:val=""/>
      <w:lvlJc w:val="left"/>
      <w:pPr>
        <w:ind w:left="360" w:hanging="360"/>
      </w:pPr>
      <w:rPr>
        <w:rFonts w:ascii="Symbol" w:hAnsi="Symbol" w:hint="default"/>
      </w:rPr>
    </w:lvl>
    <w:lvl w:ilvl="1" w:tplc="BFE67350">
      <w:start w:val="1"/>
      <w:numFmt w:val="bullet"/>
      <w:lvlText w:val="o"/>
      <w:lvlJc w:val="left"/>
      <w:pPr>
        <w:ind w:left="1080" w:hanging="360"/>
      </w:pPr>
      <w:rPr>
        <w:rFonts w:ascii="Courier New" w:hAnsi="Courier New" w:hint="default"/>
      </w:rPr>
    </w:lvl>
    <w:lvl w:ilvl="2" w:tplc="3872BDD2">
      <w:start w:val="1"/>
      <w:numFmt w:val="bullet"/>
      <w:lvlText w:val=""/>
      <w:lvlJc w:val="left"/>
      <w:pPr>
        <w:ind w:left="1800" w:hanging="360"/>
      </w:pPr>
      <w:rPr>
        <w:rFonts w:ascii="Wingdings" w:hAnsi="Wingdings" w:hint="default"/>
      </w:rPr>
    </w:lvl>
    <w:lvl w:ilvl="3" w:tplc="A4FA9C4E">
      <w:start w:val="1"/>
      <w:numFmt w:val="bullet"/>
      <w:lvlText w:val=""/>
      <w:lvlJc w:val="left"/>
      <w:pPr>
        <w:ind w:left="2520" w:hanging="360"/>
      </w:pPr>
      <w:rPr>
        <w:rFonts w:ascii="Symbol" w:hAnsi="Symbol" w:hint="default"/>
      </w:rPr>
    </w:lvl>
    <w:lvl w:ilvl="4" w:tplc="E4B80044">
      <w:start w:val="1"/>
      <w:numFmt w:val="bullet"/>
      <w:lvlText w:val="o"/>
      <w:lvlJc w:val="left"/>
      <w:pPr>
        <w:ind w:left="3240" w:hanging="360"/>
      </w:pPr>
      <w:rPr>
        <w:rFonts w:ascii="Courier New" w:hAnsi="Courier New" w:hint="default"/>
      </w:rPr>
    </w:lvl>
    <w:lvl w:ilvl="5" w:tplc="7F6CC066">
      <w:start w:val="1"/>
      <w:numFmt w:val="bullet"/>
      <w:lvlText w:val=""/>
      <w:lvlJc w:val="left"/>
      <w:pPr>
        <w:ind w:left="3960" w:hanging="360"/>
      </w:pPr>
      <w:rPr>
        <w:rFonts w:ascii="Wingdings" w:hAnsi="Wingdings" w:hint="default"/>
      </w:rPr>
    </w:lvl>
    <w:lvl w:ilvl="6" w:tplc="B17E9CD8">
      <w:start w:val="1"/>
      <w:numFmt w:val="bullet"/>
      <w:lvlText w:val=""/>
      <w:lvlJc w:val="left"/>
      <w:pPr>
        <w:ind w:left="4680" w:hanging="360"/>
      </w:pPr>
      <w:rPr>
        <w:rFonts w:ascii="Symbol" w:hAnsi="Symbol" w:hint="default"/>
      </w:rPr>
    </w:lvl>
    <w:lvl w:ilvl="7" w:tplc="868E829A">
      <w:start w:val="1"/>
      <w:numFmt w:val="bullet"/>
      <w:lvlText w:val="o"/>
      <w:lvlJc w:val="left"/>
      <w:pPr>
        <w:ind w:left="5400" w:hanging="360"/>
      </w:pPr>
      <w:rPr>
        <w:rFonts w:ascii="Courier New" w:hAnsi="Courier New" w:hint="default"/>
      </w:rPr>
    </w:lvl>
    <w:lvl w:ilvl="8" w:tplc="F2A2CADA">
      <w:start w:val="1"/>
      <w:numFmt w:val="bullet"/>
      <w:lvlText w:val=""/>
      <w:lvlJc w:val="left"/>
      <w:pPr>
        <w:ind w:left="6120" w:hanging="360"/>
      </w:pPr>
      <w:rPr>
        <w:rFonts w:ascii="Wingdings" w:hAnsi="Wingdings" w:hint="default"/>
      </w:rPr>
    </w:lvl>
  </w:abstractNum>
  <w:abstractNum w:abstractNumId="36" w15:restartNumberingAfterBreak="0">
    <w:nsid w:val="527E0110"/>
    <w:multiLevelType w:val="hybridMultilevel"/>
    <w:tmpl w:val="DF94F2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66618F"/>
    <w:multiLevelType w:val="hybridMultilevel"/>
    <w:tmpl w:val="4134F8E0"/>
    <w:lvl w:ilvl="0" w:tplc="636CAA48">
      <w:start w:val="1"/>
      <w:numFmt w:val="bullet"/>
      <w:lvlText w:val=""/>
      <w:lvlJc w:val="left"/>
      <w:pPr>
        <w:ind w:left="720" w:hanging="360"/>
      </w:pPr>
      <w:rPr>
        <w:rFonts w:ascii="Symbol" w:hAnsi="Symbol" w:hint="default"/>
      </w:rPr>
    </w:lvl>
    <w:lvl w:ilvl="1" w:tplc="373C403E">
      <w:start w:val="1"/>
      <w:numFmt w:val="bullet"/>
      <w:lvlText w:val="o"/>
      <w:lvlJc w:val="left"/>
      <w:pPr>
        <w:ind w:left="1440" w:hanging="360"/>
      </w:pPr>
      <w:rPr>
        <w:rFonts w:ascii="Courier New" w:hAnsi="Courier New" w:hint="default"/>
      </w:rPr>
    </w:lvl>
    <w:lvl w:ilvl="2" w:tplc="0EDC6232">
      <w:start w:val="1"/>
      <w:numFmt w:val="bullet"/>
      <w:lvlText w:val=""/>
      <w:lvlJc w:val="left"/>
      <w:pPr>
        <w:ind w:left="2160" w:hanging="360"/>
      </w:pPr>
      <w:rPr>
        <w:rFonts w:ascii="Wingdings" w:hAnsi="Wingdings" w:hint="default"/>
      </w:rPr>
    </w:lvl>
    <w:lvl w:ilvl="3" w:tplc="835A79B8">
      <w:start w:val="1"/>
      <w:numFmt w:val="bullet"/>
      <w:lvlText w:val=""/>
      <w:lvlJc w:val="left"/>
      <w:pPr>
        <w:ind w:left="2880" w:hanging="360"/>
      </w:pPr>
      <w:rPr>
        <w:rFonts w:ascii="Symbol" w:hAnsi="Symbol" w:hint="default"/>
      </w:rPr>
    </w:lvl>
    <w:lvl w:ilvl="4" w:tplc="0C52F650">
      <w:start w:val="1"/>
      <w:numFmt w:val="bullet"/>
      <w:lvlText w:val="o"/>
      <w:lvlJc w:val="left"/>
      <w:pPr>
        <w:ind w:left="3600" w:hanging="360"/>
      </w:pPr>
      <w:rPr>
        <w:rFonts w:ascii="Courier New" w:hAnsi="Courier New" w:hint="default"/>
      </w:rPr>
    </w:lvl>
    <w:lvl w:ilvl="5" w:tplc="EDDCCA50">
      <w:start w:val="1"/>
      <w:numFmt w:val="bullet"/>
      <w:lvlText w:val=""/>
      <w:lvlJc w:val="left"/>
      <w:pPr>
        <w:ind w:left="4320" w:hanging="360"/>
      </w:pPr>
      <w:rPr>
        <w:rFonts w:ascii="Wingdings" w:hAnsi="Wingdings" w:hint="default"/>
      </w:rPr>
    </w:lvl>
    <w:lvl w:ilvl="6" w:tplc="D65E5A6C">
      <w:start w:val="1"/>
      <w:numFmt w:val="bullet"/>
      <w:lvlText w:val=""/>
      <w:lvlJc w:val="left"/>
      <w:pPr>
        <w:ind w:left="5040" w:hanging="360"/>
      </w:pPr>
      <w:rPr>
        <w:rFonts w:ascii="Symbol" w:hAnsi="Symbol" w:hint="default"/>
      </w:rPr>
    </w:lvl>
    <w:lvl w:ilvl="7" w:tplc="3634F5A2">
      <w:start w:val="1"/>
      <w:numFmt w:val="bullet"/>
      <w:lvlText w:val="o"/>
      <w:lvlJc w:val="left"/>
      <w:pPr>
        <w:ind w:left="5760" w:hanging="360"/>
      </w:pPr>
      <w:rPr>
        <w:rFonts w:ascii="Courier New" w:hAnsi="Courier New" w:hint="default"/>
      </w:rPr>
    </w:lvl>
    <w:lvl w:ilvl="8" w:tplc="04B02A2C">
      <w:start w:val="1"/>
      <w:numFmt w:val="bullet"/>
      <w:lvlText w:val=""/>
      <w:lvlJc w:val="left"/>
      <w:pPr>
        <w:ind w:left="6480" w:hanging="360"/>
      </w:pPr>
      <w:rPr>
        <w:rFonts w:ascii="Wingdings" w:hAnsi="Wingdings" w:hint="default"/>
      </w:rPr>
    </w:lvl>
  </w:abstractNum>
  <w:abstractNum w:abstractNumId="38" w15:restartNumberingAfterBreak="0">
    <w:nsid w:val="5EB04AC3"/>
    <w:multiLevelType w:val="hybridMultilevel"/>
    <w:tmpl w:val="BFE8C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0335F39"/>
    <w:multiLevelType w:val="multilevel"/>
    <w:tmpl w:val="30B0156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0" w15:restartNumberingAfterBreak="0">
    <w:nsid w:val="6B38EAFC"/>
    <w:multiLevelType w:val="hybridMultilevel"/>
    <w:tmpl w:val="D368E73E"/>
    <w:lvl w:ilvl="0" w:tplc="CC849D28">
      <w:start w:val="1"/>
      <w:numFmt w:val="bullet"/>
      <w:lvlText w:val=""/>
      <w:lvlJc w:val="left"/>
      <w:pPr>
        <w:ind w:left="720" w:hanging="360"/>
      </w:pPr>
      <w:rPr>
        <w:rFonts w:ascii="Symbol" w:hAnsi="Symbol" w:hint="default"/>
      </w:rPr>
    </w:lvl>
    <w:lvl w:ilvl="1" w:tplc="76C29200">
      <w:start w:val="1"/>
      <w:numFmt w:val="bullet"/>
      <w:lvlText w:val="o"/>
      <w:lvlJc w:val="left"/>
      <w:pPr>
        <w:ind w:left="1440" w:hanging="360"/>
      </w:pPr>
      <w:rPr>
        <w:rFonts w:ascii="Courier New" w:hAnsi="Courier New" w:hint="default"/>
      </w:rPr>
    </w:lvl>
    <w:lvl w:ilvl="2" w:tplc="A72AA7C6">
      <w:start w:val="1"/>
      <w:numFmt w:val="bullet"/>
      <w:lvlText w:val=""/>
      <w:lvlJc w:val="left"/>
      <w:pPr>
        <w:ind w:left="2160" w:hanging="360"/>
      </w:pPr>
      <w:rPr>
        <w:rFonts w:ascii="Wingdings" w:hAnsi="Wingdings" w:hint="default"/>
      </w:rPr>
    </w:lvl>
    <w:lvl w:ilvl="3" w:tplc="D0A4A9C2">
      <w:start w:val="1"/>
      <w:numFmt w:val="bullet"/>
      <w:lvlText w:val=""/>
      <w:lvlJc w:val="left"/>
      <w:pPr>
        <w:ind w:left="2880" w:hanging="360"/>
      </w:pPr>
      <w:rPr>
        <w:rFonts w:ascii="Symbol" w:hAnsi="Symbol" w:hint="default"/>
      </w:rPr>
    </w:lvl>
    <w:lvl w:ilvl="4" w:tplc="07907312">
      <w:start w:val="1"/>
      <w:numFmt w:val="bullet"/>
      <w:lvlText w:val="o"/>
      <w:lvlJc w:val="left"/>
      <w:pPr>
        <w:ind w:left="3600" w:hanging="360"/>
      </w:pPr>
      <w:rPr>
        <w:rFonts w:ascii="Courier New" w:hAnsi="Courier New" w:hint="default"/>
      </w:rPr>
    </w:lvl>
    <w:lvl w:ilvl="5" w:tplc="ED847E0E">
      <w:start w:val="1"/>
      <w:numFmt w:val="bullet"/>
      <w:lvlText w:val=""/>
      <w:lvlJc w:val="left"/>
      <w:pPr>
        <w:ind w:left="4320" w:hanging="360"/>
      </w:pPr>
      <w:rPr>
        <w:rFonts w:ascii="Wingdings" w:hAnsi="Wingdings" w:hint="default"/>
      </w:rPr>
    </w:lvl>
    <w:lvl w:ilvl="6" w:tplc="64CEB978">
      <w:start w:val="1"/>
      <w:numFmt w:val="bullet"/>
      <w:lvlText w:val=""/>
      <w:lvlJc w:val="left"/>
      <w:pPr>
        <w:ind w:left="5040" w:hanging="360"/>
      </w:pPr>
      <w:rPr>
        <w:rFonts w:ascii="Symbol" w:hAnsi="Symbol" w:hint="default"/>
      </w:rPr>
    </w:lvl>
    <w:lvl w:ilvl="7" w:tplc="D49E5726">
      <w:start w:val="1"/>
      <w:numFmt w:val="bullet"/>
      <w:lvlText w:val="o"/>
      <w:lvlJc w:val="left"/>
      <w:pPr>
        <w:ind w:left="5760" w:hanging="360"/>
      </w:pPr>
      <w:rPr>
        <w:rFonts w:ascii="Courier New" w:hAnsi="Courier New" w:hint="default"/>
      </w:rPr>
    </w:lvl>
    <w:lvl w:ilvl="8" w:tplc="9D880EF6">
      <w:start w:val="1"/>
      <w:numFmt w:val="bullet"/>
      <w:lvlText w:val=""/>
      <w:lvlJc w:val="left"/>
      <w:pPr>
        <w:ind w:left="6480" w:hanging="360"/>
      </w:pPr>
      <w:rPr>
        <w:rFonts w:ascii="Wingdings" w:hAnsi="Wingdings" w:hint="default"/>
      </w:rPr>
    </w:lvl>
  </w:abstractNum>
  <w:abstractNum w:abstractNumId="41" w15:restartNumberingAfterBreak="0">
    <w:nsid w:val="6E004A34"/>
    <w:multiLevelType w:val="multilevel"/>
    <w:tmpl w:val="35F0826E"/>
    <w:lvl w:ilvl="0">
      <w:start w:val="1"/>
      <w:numFmt w:val="decimal"/>
      <w:lvlText w:val="%1."/>
      <w:lvlJc w:val="left"/>
      <w:pPr>
        <w:tabs>
          <w:tab w:val="num" w:pos="720"/>
        </w:tabs>
        <w:ind w:left="720" w:hanging="360"/>
      </w:pPr>
    </w:lvl>
    <w:lvl w:ilvl="1">
      <w:start w:val="1"/>
      <w:numFmt w:val="lowerRoman"/>
      <w:lvlText w:val="%2."/>
      <w:lvlJc w:val="right"/>
      <w:pPr>
        <w:ind w:left="1440" w:hanging="360"/>
      </w:pPr>
      <w:rPr>
        <w:i w:val="0"/>
        <w:iCs w:val="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ind w:left="2880" w:hanging="360"/>
      </w:pPr>
      <w:rPr>
        <w:rFonts w:ascii="Wingdings" w:hAnsi="Wingdings" w:hint="default"/>
      </w:rPr>
    </w:lvl>
    <w:lvl w:ilvl="4">
      <w:numFmt w:val="bullet"/>
      <w:lvlText w:val="-"/>
      <w:lvlJc w:val="left"/>
      <w:pPr>
        <w:ind w:left="3240" w:hanging="360"/>
      </w:pPr>
      <w:rPr>
        <w:rFonts w:ascii="Times New Roman" w:hAnsi="Times New Roman"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7821B8"/>
    <w:multiLevelType w:val="multilevel"/>
    <w:tmpl w:val="C8D6457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FA9CAC8"/>
    <w:multiLevelType w:val="hybridMultilevel"/>
    <w:tmpl w:val="0DF851DA"/>
    <w:lvl w:ilvl="0" w:tplc="8D64C3AE">
      <w:start w:val="1"/>
      <w:numFmt w:val="bullet"/>
      <w:lvlText w:val=""/>
      <w:lvlJc w:val="left"/>
      <w:pPr>
        <w:ind w:left="720" w:hanging="360"/>
      </w:pPr>
      <w:rPr>
        <w:rFonts w:ascii="Symbol" w:hAnsi="Symbol" w:hint="default"/>
      </w:rPr>
    </w:lvl>
    <w:lvl w:ilvl="1" w:tplc="92926062">
      <w:start w:val="1"/>
      <w:numFmt w:val="bullet"/>
      <w:lvlText w:val="o"/>
      <w:lvlJc w:val="left"/>
      <w:pPr>
        <w:ind w:left="1440" w:hanging="360"/>
      </w:pPr>
      <w:rPr>
        <w:rFonts w:ascii="Courier New" w:hAnsi="Courier New" w:hint="default"/>
      </w:rPr>
    </w:lvl>
    <w:lvl w:ilvl="2" w:tplc="26422BDE">
      <w:start w:val="1"/>
      <w:numFmt w:val="bullet"/>
      <w:lvlText w:val=""/>
      <w:lvlJc w:val="left"/>
      <w:pPr>
        <w:ind w:left="2160" w:hanging="360"/>
      </w:pPr>
      <w:rPr>
        <w:rFonts w:ascii="Wingdings" w:hAnsi="Wingdings" w:hint="default"/>
      </w:rPr>
    </w:lvl>
    <w:lvl w:ilvl="3" w:tplc="675EDFF0">
      <w:start w:val="1"/>
      <w:numFmt w:val="bullet"/>
      <w:lvlText w:val=""/>
      <w:lvlJc w:val="left"/>
      <w:pPr>
        <w:ind w:left="2880" w:hanging="360"/>
      </w:pPr>
      <w:rPr>
        <w:rFonts w:ascii="Symbol" w:hAnsi="Symbol" w:hint="default"/>
      </w:rPr>
    </w:lvl>
    <w:lvl w:ilvl="4" w:tplc="8B1EA414">
      <w:start w:val="1"/>
      <w:numFmt w:val="bullet"/>
      <w:lvlText w:val="o"/>
      <w:lvlJc w:val="left"/>
      <w:pPr>
        <w:ind w:left="3600" w:hanging="360"/>
      </w:pPr>
      <w:rPr>
        <w:rFonts w:ascii="Courier New" w:hAnsi="Courier New" w:hint="default"/>
      </w:rPr>
    </w:lvl>
    <w:lvl w:ilvl="5" w:tplc="FCC846F2">
      <w:start w:val="1"/>
      <w:numFmt w:val="bullet"/>
      <w:lvlText w:val=""/>
      <w:lvlJc w:val="left"/>
      <w:pPr>
        <w:ind w:left="4320" w:hanging="360"/>
      </w:pPr>
      <w:rPr>
        <w:rFonts w:ascii="Wingdings" w:hAnsi="Wingdings" w:hint="default"/>
      </w:rPr>
    </w:lvl>
    <w:lvl w:ilvl="6" w:tplc="26165FF6">
      <w:start w:val="1"/>
      <w:numFmt w:val="bullet"/>
      <w:lvlText w:val=""/>
      <w:lvlJc w:val="left"/>
      <w:pPr>
        <w:ind w:left="5040" w:hanging="360"/>
      </w:pPr>
      <w:rPr>
        <w:rFonts w:ascii="Symbol" w:hAnsi="Symbol" w:hint="default"/>
      </w:rPr>
    </w:lvl>
    <w:lvl w:ilvl="7" w:tplc="E11CB04C">
      <w:start w:val="1"/>
      <w:numFmt w:val="bullet"/>
      <w:lvlText w:val="o"/>
      <w:lvlJc w:val="left"/>
      <w:pPr>
        <w:ind w:left="5760" w:hanging="360"/>
      </w:pPr>
      <w:rPr>
        <w:rFonts w:ascii="Courier New" w:hAnsi="Courier New" w:hint="default"/>
      </w:rPr>
    </w:lvl>
    <w:lvl w:ilvl="8" w:tplc="C916E51A">
      <w:start w:val="1"/>
      <w:numFmt w:val="bullet"/>
      <w:lvlText w:val=""/>
      <w:lvlJc w:val="left"/>
      <w:pPr>
        <w:ind w:left="6480" w:hanging="360"/>
      </w:pPr>
      <w:rPr>
        <w:rFonts w:ascii="Wingdings" w:hAnsi="Wingdings" w:hint="default"/>
      </w:rPr>
    </w:lvl>
  </w:abstractNum>
  <w:abstractNum w:abstractNumId="44" w15:restartNumberingAfterBreak="0">
    <w:nsid w:val="7EC11950"/>
    <w:multiLevelType w:val="multilevel"/>
    <w:tmpl w:val="CE227AF8"/>
    <w:lvl w:ilvl="0">
      <w:start w:val="1"/>
      <w:numFmt w:val="decimal"/>
      <w:lvlText w:val="%1."/>
      <w:lvlJc w:val="left"/>
      <w:pPr>
        <w:tabs>
          <w:tab w:val="num" w:pos="720"/>
        </w:tabs>
        <w:ind w:left="720" w:hanging="360"/>
      </w:pPr>
    </w:lvl>
    <w:lvl w:ilvl="1">
      <w:start w:val="1"/>
      <w:numFmt w:val="lowerRoman"/>
      <w:lvlText w:val="%2."/>
      <w:lvlJc w:val="right"/>
      <w:pPr>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ind w:left="2880" w:hanging="360"/>
      </w:pPr>
      <w:rPr>
        <w:rFonts w:ascii="Wingdings" w:hAnsi="Wingdings" w:hint="default"/>
      </w:rPr>
    </w:lvl>
    <w:lvl w:ilvl="4">
      <w:numFmt w:val="bullet"/>
      <w:lvlText w:val="-"/>
      <w:lvlJc w:val="left"/>
      <w:pPr>
        <w:ind w:left="3240" w:hanging="360"/>
      </w:pPr>
      <w:rPr>
        <w:rFonts w:ascii="Times New Roman" w:hAnsi="Times New Roman" w:hint="default"/>
      </w:rPr>
    </w:lvl>
    <w:lvl w:ilvl="5">
      <w:start w:val="1"/>
      <w:numFmt w:val="lowerLetter"/>
      <w:lvlText w:val="%6."/>
      <w:lvlJc w:val="left"/>
      <w:pPr>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F4549C4"/>
    <w:multiLevelType w:val="hybridMultilevel"/>
    <w:tmpl w:val="0A62A968"/>
    <w:lvl w:ilvl="0" w:tplc="0409001B">
      <w:start w:val="1"/>
      <w:numFmt w:val="lowerRoman"/>
      <w:lvlText w:val="%1."/>
      <w:lvlJc w:val="right"/>
      <w:pPr>
        <w:ind w:left="720" w:hanging="360"/>
      </w:pPr>
    </w:lvl>
    <w:lvl w:ilvl="1" w:tplc="0409001B">
      <w:start w:val="1"/>
      <w:numFmt w:val="lowerRoman"/>
      <w:lvlText w:val="%2."/>
      <w:lvlJc w:val="right"/>
      <w:pPr>
        <w:ind w:left="1080" w:hanging="360"/>
      </w:pPr>
    </w:lvl>
    <w:lvl w:ilvl="2" w:tplc="0409001B">
      <w:start w:val="1"/>
      <w:numFmt w:val="lowerRoman"/>
      <w:lvlText w:val="%3."/>
      <w:lvlJc w:val="right"/>
      <w:pPr>
        <w:ind w:left="2160" w:hanging="180"/>
      </w:pPr>
    </w:lvl>
    <w:lvl w:ilvl="3" w:tplc="04090001">
      <w:start w:val="1"/>
      <w:numFmt w:val="bullet"/>
      <w:lvlText w:val=""/>
      <w:lvlJc w:val="left"/>
      <w:pPr>
        <w:ind w:left="144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0332243">
    <w:abstractNumId w:val="24"/>
  </w:num>
  <w:num w:numId="2" w16cid:durableId="1061094193">
    <w:abstractNumId w:val="43"/>
  </w:num>
  <w:num w:numId="3" w16cid:durableId="826164586">
    <w:abstractNumId w:val="40"/>
  </w:num>
  <w:num w:numId="4" w16cid:durableId="1248657628">
    <w:abstractNumId w:val="37"/>
  </w:num>
  <w:num w:numId="5" w16cid:durableId="287400279">
    <w:abstractNumId w:val="21"/>
  </w:num>
  <w:num w:numId="6" w16cid:durableId="1903561307">
    <w:abstractNumId w:val="35"/>
  </w:num>
  <w:num w:numId="7" w16cid:durableId="321859439">
    <w:abstractNumId w:val="9"/>
  </w:num>
  <w:num w:numId="8" w16cid:durableId="59834691">
    <w:abstractNumId w:val="7"/>
  </w:num>
  <w:num w:numId="9" w16cid:durableId="1866597397">
    <w:abstractNumId w:val="6"/>
  </w:num>
  <w:num w:numId="10" w16cid:durableId="1926110346">
    <w:abstractNumId w:val="5"/>
  </w:num>
  <w:num w:numId="11" w16cid:durableId="171840898">
    <w:abstractNumId w:val="4"/>
  </w:num>
  <w:num w:numId="12" w16cid:durableId="724330994">
    <w:abstractNumId w:val="8"/>
  </w:num>
  <w:num w:numId="13" w16cid:durableId="968321022">
    <w:abstractNumId w:val="3"/>
  </w:num>
  <w:num w:numId="14" w16cid:durableId="282998591">
    <w:abstractNumId w:val="2"/>
  </w:num>
  <w:num w:numId="15" w16cid:durableId="1258751470">
    <w:abstractNumId w:val="1"/>
  </w:num>
  <w:num w:numId="16" w16cid:durableId="1114134759">
    <w:abstractNumId w:val="0"/>
  </w:num>
  <w:num w:numId="17" w16cid:durableId="1817455522">
    <w:abstractNumId w:val="20"/>
  </w:num>
  <w:num w:numId="18" w16cid:durableId="271058154">
    <w:abstractNumId w:val="31"/>
  </w:num>
  <w:num w:numId="19" w16cid:durableId="776872030">
    <w:abstractNumId w:val="25"/>
  </w:num>
  <w:num w:numId="20" w16cid:durableId="1532189185">
    <w:abstractNumId w:val="27"/>
  </w:num>
  <w:num w:numId="21" w16cid:durableId="730034192">
    <w:abstractNumId w:val="13"/>
  </w:num>
  <w:num w:numId="22" w16cid:durableId="1415205112">
    <w:abstractNumId w:val="34"/>
  </w:num>
  <w:num w:numId="23" w16cid:durableId="279190372">
    <w:abstractNumId w:val="14"/>
  </w:num>
  <w:num w:numId="24" w16cid:durableId="90862462">
    <w:abstractNumId w:val="16"/>
  </w:num>
  <w:num w:numId="25" w16cid:durableId="144511742">
    <w:abstractNumId w:val="17"/>
  </w:num>
  <w:num w:numId="26" w16cid:durableId="1097602255">
    <w:abstractNumId w:val="42"/>
  </w:num>
  <w:num w:numId="27" w16cid:durableId="1105348785">
    <w:abstractNumId w:val="10"/>
  </w:num>
  <w:num w:numId="28" w16cid:durableId="334385189">
    <w:abstractNumId w:val="32"/>
  </w:num>
  <w:num w:numId="29" w16cid:durableId="186797952">
    <w:abstractNumId w:val="18"/>
  </w:num>
  <w:num w:numId="30" w16cid:durableId="1693647341">
    <w:abstractNumId w:val="12"/>
  </w:num>
  <w:num w:numId="31" w16cid:durableId="347831123">
    <w:abstractNumId w:val="30"/>
  </w:num>
  <w:num w:numId="32" w16cid:durableId="439767526">
    <w:abstractNumId w:val="28"/>
  </w:num>
  <w:num w:numId="33" w16cid:durableId="1584992571">
    <w:abstractNumId w:val="23"/>
  </w:num>
  <w:num w:numId="34" w16cid:durableId="2056850848">
    <w:abstractNumId w:val="39"/>
  </w:num>
  <w:num w:numId="35" w16cid:durableId="518350816">
    <w:abstractNumId w:val="36"/>
  </w:num>
  <w:num w:numId="36" w16cid:durableId="1541285770">
    <w:abstractNumId w:val="22"/>
  </w:num>
  <w:num w:numId="37" w16cid:durableId="306596254">
    <w:abstractNumId w:val="45"/>
  </w:num>
  <w:num w:numId="38" w16cid:durableId="64884742">
    <w:abstractNumId w:val="29"/>
  </w:num>
  <w:num w:numId="39" w16cid:durableId="1721519549">
    <w:abstractNumId w:val="44"/>
  </w:num>
  <w:num w:numId="40" w16cid:durableId="576667862">
    <w:abstractNumId w:val="11"/>
  </w:num>
  <w:num w:numId="41" w16cid:durableId="272518552">
    <w:abstractNumId w:val="41"/>
  </w:num>
  <w:num w:numId="42" w16cid:durableId="1073163651">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38422587">
    <w:abstractNumId w:val="38"/>
  </w:num>
  <w:num w:numId="44" w16cid:durableId="181824865">
    <w:abstractNumId w:val="15"/>
  </w:num>
  <w:num w:numId="45" w16cid:durableId="366415739">
    <w:abstractNumId w:val="33"/>
  </w:num>
  <w:num w:numId="46" w16cid:durableId="789398432">
    <w:abstractNumId w:val="26"/>
  </w:num>
  <w:num w:numId="47" w16cid:durableId="17956366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8AD"/>
    <w:rsid w:val="00002743"/>
    <w:rsid w:val="000069E0"/>
    <w:rsid w:val="000071F7"/>
    <w:rsid w:val="00010231"/>
    <w:rsid w:val="00010B00"/>
    <w:rsid w:val="00012B3C"/>
    <w:rsid w:val="00026CEE"/>
    <w:rsid w:val="000271D5"/>
    <w:rsid w:val="0002798A"/>
    <w:rsid w:val="00030328"/>
    <w:rsid w:val="000319A9"/>
    <w:rsid w:val="000352B9"/>
    <w:rsid w:val="00040B4D"/>
    <w:rsid w:val="0004219A"/>
    <w:rsid w:val="00047017"/>
    <w:rsid w:val="00056D1A"/>
    <w:rsid w:val="0006101D"/>
    <w:rsid w:val="00061632"/>
    <w:rsid w:val="000617B1"/>
    <w:rsid w:val="000673AE"/>
    <w:rsid w:val="0007219A"/>
    <w:rsid w:val="0007302D"/>
    <w:rsid w:val="00083002"/>
    <w:rsid w:val="00083D46"/>
    <w:rsid w:val="00087B85"/>
    <w:rsid w:val="0009416A"/>
    <w:rsid w:val="000A01F1"/>
    <w:rsid w:val="000A11D6"/>
    <w:rsid w:val="000A46CC"/>
    <w:rsid w:val="000A570C"/>
    <w:rsid w:val="000B3CAD"/>
    <w:rsid w:val="000C1163"/>
    <w:rsid w:val="000C797A"/>
    <w:rsid w:val="000D2539"/>
    <w:rsid w:val="000D2BB8"/>
    <w:rsid w:val="000E0DDC"/>
    <w:rsid w:val="000E3741"/>
    <w:rsid w:val="000E3927"/>
    <w:rsid w:val="000E4A8C"/>
    <w:rsid w:val="000E757F"/>
    <w:rsid w:val="000F2DF4"/>
    <w:rsid w:val="000F4525"/>
    <w:rsid w:val="000F6783"/>
    <w:rsid w:val="000F7DB6"/>
    <w:rsid w:val="001120F5"/>
    <w:rsid w:val="0011610A"/>
    <w:rsid w:val="00116B5A"/>
    <w:rsid w:val="00120C95"/>
    <w:rsid w:val="0012523C"/>
    <w:rsid w:val="001276B7"/>
    <w:rsid w:val="001314B2"/>
    <w:rsid w:val="00133B3E"/>
    <w:rsid w:val="00133E27"/>
    <w:rsid w:val="00137454"/>
    <w:rsid w:val="0014663E"/>
    <w:rsid w:val="00153A6A"/>
    <w:rsid w:val="00165479"/>
    <w:rsid w:val="0016562B"/>
    <w:rsid w:val="00167EA4"/>
    <w:rsid w:val="001741F1"/>
    <w:rsid w:val="00176E67"/>
    <w:rsid w:val="00180664"/>
    <w:rsid w:val="001821E2"/>
    <w:rsid w:val="0018537F"/>
    <w:rsid w:val="00185E5A"/>
    <w:rsid w:val="001879EE"/>
    <w:rsid w:val="001903F7"/>
    <w:rsid w:val="00190853"/>
    <w:rsid w:val="00193121"/>
    <w:rsid w:val="0019395E"/>
    <w:rsid w:val="0019411D"/>
    <w:rsid w:val="001967C5"/>
    <w:rsid w:val="001A27B0"/>
    <w:rsid w:val="001A3CDA"/>
    <w:rsid w:val="001A416A"/>
    <w:rsid w:val="001B5FD2"/>
    <w:rsid w:val="001C104F"/>
    <w:rsid w:val="001C311A"/>
    <w:rsid w:val="001D32A7"/>
    <w:rsid w:val="001D3573"/>
    <w:rsid w:val="001D35A0"/>
    <w:rsid w:val="001D3D88"/>
    <w:rsid w:val="001D5516"/>
    <w:rsid w:val="001D6B76"/>
    <w:rsid w:val="001E1534"/>
    <w:rsid w:val="001E38C9"/>
    <w:rsid w:val="001E3BB6"/>
    <w:rsid w:val="001E41C2"/>
    <w:rsid w:val="001E510D"/>
    <w:rsid w:val="001E5D29"/>
    <w:rsid w:val="001F512F"/>
    <w:rsid w:val="001F6959"/>
    <w:rsid w:val="002039AB"/>
    <w:rsid w:val="00206A86"/>
    <w:rsid w:val="00211828"/>
    <w:rsid w:val="002153B7"/>
    <w:rsid w:val="00221DE0"/>
    <w:rsid w:val="00222814"/>
    <w:rsid w:val="00224D00"/>
    <w:rsid w:val="00225330"/>
    <w:rsid w:val="00227469"/>
    <w:rsid w:val="0023685A"/>
    <w:rsid w:val="00243D4A"/>
    <w:rsid w:val="002474BA"/>
    <w:rsid w:val="00250014"/>
    <w:rsid w:val="00270AB0"/>
    <w:rsid w:val="002722AE"/>
    <w:rsid w:val="002729B9"/>
    <w:rsid w:val="002731E7"/>
    <w:rsid w:val="00275BB5"/>
    <w:rsid w:val="002823D6"/>
    <w:rsid w:val="00282876"/>
    <w:rsid w:val="00286F6A"/>
    <w:rsid w:val="00291C8C"/>
    <w:rsid w:val="0029207F"/>
    <w:rsid w:val="00295267"/>
    <w:rsid w:val="002A031C"/>
    <w:rsid w:val="002A1ECE"/>
    <w:rsid w:val="002A2510"/>
    <w:rsid w:val="002A253F"/>
    <w:rsid w:val="002A6FA9"/>
    <w:rsid w:val="002A7C5A"/>
    <w:rsid w:val="002B4D1D"/>
    <w:rsid w:val="002B4DB2"/>
    <w:rsid w:val="002C10B1"/>
    <w:rsid w:val="002C63CF"/>
    <w:rsid w:val="002D222A"/>
    <w:rsid w:val="002D2CF2"/>
    <w:rsid w:val="002D3006"/>
    <w:rsid w:val="002D4EC0"/>
    <w:rsid w:val="002D54B4"/>
    <w:rsid w:val="002D7147"/>
    <w:rsid w:val="002E0300"/>
    <w:rsid w:val="002E77F0"/>
    <w:rsid w:val="002F4D55"/>
    <w:rsid w:val="002F557A"/>
    <w:rsid w:val="002F7295"/>
    <w:rsid w:val="00302FAC"/>
    <w:rsid w:val="003076FD"/>
    <w:rsid w:val="0031583E"/>
    <w:rsid w:val="00317005"/>
    <w:rsid w:val="003213CD"/>
    <w:rsid w:val="00322BFD"/>
    <w:rsid w:val="00325E9F"/>
    <w:rsid w:val="00330050"/>
    <w:rsid w:val="0033187C"/>
    <w:rsid w:val="00333C9F"/>
    <w:rsid w:val="00335259"/>
    <w:rsid w:val="00336E35"/>
    <w:rsid w:val="0034719B"/>
    <w:rsid w:val="00353611"/>
    <w:rsid w:val="00355B9D"/>
    <w:rsid w:val="003638BC"/>
    <w:rsid w:val="00364453"/>
    <w:rsid w:val="00364609"/>
    <w:rsid w:val="00365ABF"/>
    <w:rsid w:val="00366C51"/>
    <w:rsid w:val="003671A0"/>
    <w:rsid w:val="00372BAE"/>
    <w:rsid w:val="00372EA8"/>
    <w:rsid w:val="00373E71"/>
    <w:rsid w:val="00381F35"/>
    <w:rsid w:val="00384F12"/>
    <w:rsid w:val="00386AEC"/>
    <w:rsid w:val="00387538"/>
    <w:rsid w:val="003929F1"/>
    <w:rsid w:val="00392FB4"/>
    <w:rsid w:val="003974B7"/>
    <w:rsid w:val="00397E1C"/>
    <w:rsid w:val="003A1B63"/>
    <w:rsid w:val="003A41A1"/>
    <w:rsid w:val="003B2326"/>
    <w:rsid w:val="003C5539"/>
    <w:rsid w:val="003E3EE8"/>
    <w:rsid w:val="003F5ACF"/>
    <w:rsid w:val="00400251"/>
    <w:rsid w:val="00402A32"/>
    <w:rsid w:val="004046FC"/>
    <w:rsid w:val="00407A9F"/>
    <w:rsid w:val="004100E8"/>
    <w:rsid w:val="00412CB1"/>
    <w:rsid w:val="00413F44"/>
    <w:rsid w:val="004155F5"/>
    <w:rsid w:val="0041567C"/>
    <w:rsid w:val="00424126"/>
    <w:rsid w:val="00436B79"/>
    <w:rsid w:val="00437ED0"/>
    <w:rsid w:val="00440CD8"/>
    <w:rsid w:val="004414B9"/>
    <w:rsid w:val="00443837"/>
    <w:rsid w:val="00447DAA"/>
    <w:rsid w:val="00450F66"/>
    <w:rsid w:val="00454938"/>
    <w:rsid w:val="00457D5F"/>
    <w:rsid w:val="00461739"/>
    <w:rsid w:val="00465CE4"/>
    <w:rsid w:val="00467306"/>
    <w:rsid w:val="00467865"/>
    <w:rsid w:val="004715B3"/>
    <w:rsid w:val="00474660"/>
    <w:rsid w:val="00480A3E"/>
    <w:rsid w:val="00481C13"/>
    <w:rsid w:val="00485F90"/>
    <w:rsid w:val="0048685F"/>
    <w:rsid w:val="00490804"/>
    <w:rsid w:val="00490A7A"/>
    <w:rsid w:val="00491253"/>
    <w:rsid w:val="00492074"/>
    <w:rsid w:val="004A02BE"/>
    <w:rsid w:val="004A0513"/>
    <w:rsid w:val="004A0885"/>
    <w:rsid w:val="004A1437"/>
    <w:rsid w:val="004A3F52"/>
    <w:rsid w:val="004A4198"/>
    <w:rsid w:val="004A49C7"/>
    <w:rsid w:val="004A54EA"/>
    <w:rsid w:val="004B0578"/>
    <w:rsid w:val="004B274C"/>
    <w:rsid w:val="004B4796"/>
    <w:rsid w:val="004B5D17"/>
    <w:rsid w:val="004D0799"/>
    <w:rsid w:val="004D170E"/>
    <w:rsid w:val="004D23EA"/>
    <w:rsid w:val="004D7F40"/>
    <w:rsid w:val="004E28AD"/>
    <w:rsid w:val="004E34C6"/>
    <w:rsid w:val="004F15A3"/>
    <w:rsid w:val="004F2040"/>
    <w:rsid w:val="004F3DD0"/>
    <w:rsid w:val="004F5E05"/>
    <w:rsid w:val="004F62AD"/>
    <w:rsid w:val="00501AE8"/>
    <w:rsid w:val="00502D14"/>
    <w:rsid w:val="00504B65"/>
    <w:rsid w:val="005052FA"/>
    <w:rsid w:val="005076E4"/>
    <w:rsid w:val="005100DC"/>
    <w:rsid w:val="005114CE"/>
    <w:rsid w:val="0051710B"/>
    <w:rsid w:val="0052122B"/>
    <w:rsid w:val="00523487"/>
    <w:rsid w:val="005322D9"/>
    <w:rsid w:val="00532FB8"/>
    <w:rsid w:val="005345E9"/>
    <w:rsid w:val="00534CD7"/>
    <w:rsid w:val="00543C53"/>
    <w:rsid w:val="00545536"/>
    <w:rsid w:val="00553FB7"/>
    <w:rsid w:val="005541B6"/>
    <w:rsid w:val="005557F6"/>
    <w:rsid w:val="00555BE8"/>
    <w:rsid w:val="005636C6"/>
    <w:rsid w:val="00563778"/>
    <w:rsid w:val="00565B36"/>
    <w:rsid w:val="00566CCD"/>
    <w:rsid w:val="005766CE"/>
    <w:rsid w:val="005828F5"/>
    <w:rsid w:val="0058443F"/>
    <w:rsid w:val="005946AD"/>
    <w:rsid w:val="00596629"/>
    <w:rsid w:val="00597EA5"/>
    <w:rsid w:val="005A1295"/>
    <w:rsid w:val="005B4AE2"/>
    <w:rsid w:val="005C7765"/>
    <w:rsid w:val="005C7E4B"/>
    <w:rsid w:val="005D0BCF"/>
    <w:rsid w:val="005D6F42"/>
    <w:rsid w:val="005D6F5C"/>
    <w:rsid w:val="005D786B"/>
    <w:rsid w:val="005D7C78"/>
    <w:rsid w:val="005E63CC"/>
    <w:rsid w:val="005E6A18"/>
    <w:rsid w:val="005E727D"/>
    <w:rsid w:val="005F272E"/>
    <w:rsid w:val="005F281F"/>
    <w:rsid w:val="005F63B2"/>
    <w:rsid w:val="005F6E87"/>
    <w:rsid w:val="005F79BB"/>
    <w:rsid w:val="00602863"/>
    <w:rsid w:val="00604220"/>
    <w:rsid w:val="0060523B"/>
    <w:rsid w:val="00607FED"/>
    <w:rsid w:val="00613129"/>
    <w:rsid w:val="00617C65"/>
    <w:rsid w:val="00622041"/>
    <w:rsid w:val="00626210"/>
    <w:rsid w:val="0063223D"/>
    <w:rsid w:val="0063459A"/>
    <w:rsid w:val="00643192"/>
    <w:rsid w:val="00650188"/>
    <w:rsid w:val="00657411"/>
    <w:rsid w:val="0066126B"/>
    <w:rsid w:val="006633D7"/>
    <w:rsid w:val="00667E8C"/>
    <w:rsid w:val="00674583"/>
    <w:rsid w:val="006767D9"/>
    <w:rsid w:val="00682C69"/>
    <w:rsid w:val="006850FB"/>
    <w:rsid w:val="00685A1D"/>
    <w:rsid w:val="0068637E"/>
    <w:rsid w:val="00686B46"/>
    <w:rsid w:val="006A1A07"/>
    <w:rsid w:val="006A51FE"/>
    <w:rsid w:val="006B4772"/>
    <w:rsid w:val="006B4B52"/>
    <w:rsid w:val="006D1F7F"/>
    <w:rsid w:val="006D2635"/>
    <w:rsid w:val="006D779C"/>
    <w:rsid w:val="006E05A1"/>
    <w:rsid w:val="006E2561"/>
    <w:rsid w:val="006E4F63"/>
    <w:rsid w:val="006E6FED"/>
    <w:rsid w:val="006E729E"/>
    <w:rsid w:val="006F0F4E"/>
    <w:rsid w:val="006F167F"/>
    <w:rsid w:val="006F191F"/>
    <w:rsid w:val="006F2B99"/>
    <w:rsid w:val="00700022"/>
    <w:rsid w:val="00700E25"/>
    <w:rsid w:val="00706483"/>
    <w:rsid w:val="007072D4"/>
    <w:rsid w:val="00707426"/>
    <w:rsid w:val="007167B3"/>
    <w:rsid w:val="007202D3"/>
    <w:rsid w:val="00722A00"/>
    <w:rsid w:val="00724FA4"/>
    <w:rsid w:val="00731D0B"/>
    <w:rsid w:val="007325A9"/>
    <w:rsid w:val="00735004"/>
    <w:rsid w:val="007448A1"/>
    <w:rsid w:val="00744AC1"/>
    <w:rsid w:val="00752430"/>
    <w:rsid w:val="0075451A"/>
    <w:rsid w:val="00757ADD"/>
    <w:rsid w:val="007602AC"/>
    <w:rsid w:val="0076451D"/>
    <w:rsid w:val="00774B67"/>
    <w:rsid w:val="00776455"/>
    <w:rsid w:val="00782410"/>
    <w:rsid w:val="007858A6"/>
    <w:rsid w:val="00786E50"/>
    <w:rsid w:val="00793AC6"/>
    <w:rsid w:val="007967F2"/>
    <w:rsid w:val="007A1A23"/>
    <w:rsid w:val="007A1DF2"/>
    <w:rsid w:val="007A71DE"/>
    <w:rsid w:val="007A74A2"/>
    <w:rsid w:val="007A7603"/>
    <w:rsid w:val="007B199B"/>
    <w:rsid w:val="007B3C8E"/>
    <w:rsid w:val="007B6119"/>
    <w:rsid w:val="007C02B9"/>
    <w:rsid w:val="007C1D5B"/>
    <w:rsid w:val="007C1D70"/>
    <w:rsid w:val="007C1DA0"/>
    <w:rsid w:val="007C2FD5"/>
    <w:rsid w:val="007C71B8"/>
    <w:rsid w:val="007D03AD"/>
    <w:rsid w:val="007D577C"/>
    <w:rsid w:val="007E1CCE"/>
    <w:rsid w:val="007E2A15"/>
    <w:rsid w:val="007E56C4"/>
    <w:rsid w:val="007E7281"/>
    <w:rsid w:val="007F073D"/>
    <w:rsid w:val="007F3D5B"/>
    <w:rsid w:val="007F6834"/>
    <w:rsid w:val="00805B0B"/>
    <w:rsid w:val="00806CE2"/>
    <w:rsid w:val="00806D38"/>
    <w:rsid w:val="008107D6"/>
    <w:rsid w:val="00811B73"/>
    <w:rsid w:val="008300B3"/>
    <w:rsid w:val="00830633"/>
    <w:rsid w:val="00832EED"/>
    <w:rsid w:val="0083388F"/>
    <w:rsid w:val="00834796"/>
    <w:rsid w:val="00841645"/>
    <w:rsid w:val="00852EC6"/>
    <w:rsid w:val="00856C35"/>
    <w:rsid w:val="00863CAD"/>
    <w:rsid w:val="00867F4C"/>
    <w:rsid w:val="00871876"/>
    <w:rsid w:val="008753A7"/>
    <w:rsid w:val="00882437"/>
    <w:rsid w:val="008857CB"/>
    <w:rsid w:val="00885CEC"/>
    <w:rsid w:val="0088782D"/>
    <w:rsid w:val="008951AE"/>
    <w:rsid w:val="008A09C2"/>
    <w:rsid w:val="008A4CB9"/>
    <w:rsid w:val="008B09B8"/>
    <w:rsid w:val="008B269F"/>
    <w:rsid w:val="008B38D4"/>
    <w:rsid w:val="008B7081"/>
    <w:rsid w:val="008C6737"/>
    <w:rsid w:val="008C79A2"/>
    <w:rsid w:val="008D7A67"/>
    <w:rsid w:val="008F2D2B"/>
    <w:rsid w:val="008F2F8A"/>
    <w:rsid w:val="008F5BCD"/>
    <w:rsid w:val="00902964"/>
    <w:rsid w:val="00905405"/>
    <w:rsid w:val="00911253"/>
    <w:rsid w:val="00911DD3"/>
    <w:rsid w:val="009139F3"/>
    <w:rsid w:val="00914CB6"/>
    <w:rsid w:val="00920507"/>
    <w:rsid w:val="0093051B"/>
    <w:rsid w:val="00932A13"/>
    <w:rsid w:val="00933455"/>
    <w:rsid w:val="009441A9"/>
    <w:rsid w:val="009461D6"/>
    <w:rsid w:val="0094790F"/>
    <w:rsid w:val="00954515"/>
    <w:rsid w:val="00956B08"/>
    <w:rsid w:val="00963970"/>
    <w:rsid w:val="00965186"/>
    <w:rsid w:val="00966B90"/>
    <w:rsid w:val="00966E6A"/>
    <w:rsid w:val="009737B7"/>
    <w:rsid w:val="00974EFB"/>
    <w:rsid w:val="009802C4"/>
    <w:rsid w:val="0098438D"/>
    <w:rsid w:val="00996DD4"/>
    <w:rsid w:val="009976D9"/>
    <w:rsid w:val="00997A3E"/>
    <w:rsid w:val="00997CDF"/>
    <w:rsid w:val="009A12D5"/>
    <w:rsid w:val="009A4EA3"/>
    <w:rsid w:val="009A55DC"/>
    <w:rsid w:val="009B0A55"/>
    <w:rsid w:val="009B3645"/>
    <w:rsid w:val="009B3E32"/>
    <w:rsid w:val="009B6A72"/>
    <w:rsid w:val="009C220D"/>
    <w:rsid w:val="009C7B6D"/>
    <w:rsid w:val="009C7BEB"/>
    <w:rsid w:val="009D0A55"/>
    <w:rsid w:val="009D216B"/>
    <w:rsid w:val="009D42FE"/>
    <w:rsid w:val="009E1FC9"/>
    <w:rsid w:val="009E2E1A"/>
    <w:rsid w:val="00A01475"/>
    <w:rsid w:val="00A06119"/>
    <w:rsid w:val="00A1492B"/>
    <w:rsid w:val="00A159E3"/>
    <w:rsid w:val="00A16E80"/>
    <w:rsid w:val="00A20AAA"/>
    <w:rsid w:val="00A211B2"/>
    <w:rsid w:val="00A212FE"/>
    <w:rsid w:val="00A2137B"/>
    <w:rsid w:val="00A26680"/>
    <w:rsid w:val="00A2727E"/>
    <w:rsid w:val="00A35524"/>
    <w:rsid w:val="00A35E41"/>
    <w:rsid w:val="00A364D9"/>
    <w:rsid w:val="00A411F4"/>
    <w:rsid w:val="00A415B8"/>
    <w:rsid w:val="00A53B75"/>
    <w:rsid w:val="00A60C9E"/>
    <w:rsid w:val="00A70245"/>
    <w:rsid w:val="00A74F99"/>
    <w:rsid w:val="00A82244"/>
    <w:rsid w:val="00A825DC"/>
    <w:rsid w:val="00A82BA3"/>
    <w:rsid w:val="00A9265C"/>
    <w:rsid w:val="00A94039"/>
    <w:rsid w:val="00A94ACC"/>
    <w:rsid w:val="00AA2EA7"/>
    <w:rsid w:val="00AA40BE"/>
    <w:rsid w:val="00AA6B2B"/>
    <w:rsid w:val="00AB234A"/>
    <w:rsid w:val="00AB5858"/>
    <w:rsid w:val="00AC5E57"/>
    <w:rsid w:val="00AE6FA4"/>
    <w:rsid w:val="00AF41AF"/>
    <w:rsid w:val="00AF4DDD"/>
    <w:rsid w:val="00B03907"/>
    <w:rsid w:val="00B11811"/>
    <w:rsid w:val="00B11BB7"/>
    <w:rsid w:val="00B12C6B"/>
    <w:rsid w:val="00B17574"/>
    <w:rsid w:val="00B2627E"/>
    <w:rsid w:val="00B27831"/>
    <w:rsid w:val="00B311E1"/>
    <w:rsid w:val="00B43886"/>
    <w:rsid w:val="00B4735C"/>
    <w:rsid w:val="00B51642"/>
    <w:rsid w:val="00B52E77"/>
    <w:rsid w:val="00B53C8E"/>
    <w:rsid w:val="00B579DF"/>
    <w:rsid w:val="00B7037B"/>
    <w:rsid w:val="00B71E55"/>
    <w:rsid w:val="00B72EF5"/>
    <w:rsid w:val="00B73682"/>
    <w:rsid w:val="00B74F24"/>
    <w:rsid w:val="00B75781"/>
    <w:rsid w:val="00B90EC2"/>
    <w:rsid w:val="00B92822"/>
    <w:rsid w:val="00B93938"/>
    <w:rsid w:val="00B94926"/>
    <w:rsid w:val="00B95F08"/>
    <w:rsid w:val="00BA11F8"/>
    <w:rsid w:val="00BA268F"/>
    <w:rsid w:val="00BB376E"/>
    <w:rsid w:val="00BB4DB3"/>
    <w:rsid w:val="00BC07E3"/>
    <w:rsid w:val="00BC26A1"/>
    <w:rsid w:val="00BC55F2"/>
    <w:rsid w:val="00BC6C7D"/>
    <w:rsid w:val="00BC7143"/>
    <w:rsid w:val="00BD103E"/>
    <w:rsid w:val="00BE37B6"/>
    <w:rsid w:val="00BF5C18"/>
    <w:rsid w:val="00C079CA"/>
    <w:rsid w:val="00C164DE"/>
    <w:rsid w:val="00C1658E"/>
    <w:rsid w:val="00C269B3"/>
    <w:rsid w:val="00C30D5B"/>
    <w:rsid w:val="00C32A63"/>
    <w:rsid w:val="00C34B2C"/>
    <w:rsid w:val="00C36AEE"/>
    <w:rsid w:val="00C40705"/>
    <w:rsid w:val="00C45FDA"/>
    <w:rsid w:val="00C4673C"/>
    <w:rsid w:val="00C47399"/>
    <w:rsid w:val="00C51211"/>
    <w:rsid w:val="00C6506A"/>
    <w:rsid w:val="00C67003"/>
    <w:rsid w:val="00C67741"/>
    <w:rsid w:val="00C70E9E"/>
    <w:rsid w:val="00C74647"/>
    <w:rsid w:val="00C76039"/>
    <w:rsid w:val="00C76480"/>
    <w:rsid w:val="00C76916"/>
    <w:rsid w:val="00C80AD2"/>
    <w:rsid w:val="00C8155B"/>
    <w:rsid w:val="00C82C41"/>
    <w:rsid w:val="00C92A3C"/>
    <w:rsid w:val="00C92FD6"/>
    <w:rsid w:val="00C95E09"/>
    <w:rsid w:val="00CA3456"/>
    <w:rsid w:val="00CB21E3"/>
    <w:rsid w:val="00CB7B59"/>
    <w:rsid w:val="00CC2766"/>
    <w:rsid w:val="00CC5AF4"/>
    <w:rsid w:val="00CC7CAE"/>
    <w:rsid w:val="00CD0435"/>
    <w:rsid w:val="00CD4EF9"/>
    <w:rsid w:val="00CD5096"/>
    <w:rsid w:val="00CD7A9E"/>
    <w:rsid w:val="00CE3076"/>
    <w:rsid w:val="00CE5DC7"/>
    <w:rsid w:val="00CE7D54"/>
    <w:rsid w:val="00CF0B38"/>
    <w:rsid w:val="00CF4DDD"/>
    <w:rsid w:val="00CF5377"/>
    <w:rsid w:val="00D0529B"/>
    <w:rsid w:val="00D06F3F"/>
    <w:rsid w:val="00D12678"/>
    <w:rsid w:val="00D14E73"/>
    <w:rsid w:val="00D159FE"/>
    <w:rsid w:val="00D17E75"/>
    <w:rsid w:val="00D244DE"/>
    <w:rsid w:val="00D25D41"/>
    <w:rsid w:val="00D41443"/>
    <w:rsid w:val="00D50448"/>
    <w:rsid w:val="00D50A06"/>
    <w:rsid w:val="00D5249C"/>
    <w:rsid w:val="00D55ACC"/>
    <w:rsid w:val="00D55AFA"/>
    <w:rsid w:val="00D61038"/>
    <w:rsid w:val="00D6155E"/>
    <w:rsid w:val="00D70541"/>
    <w:rsid w:val="00D82731"/>
    <w:rsid w:val="00D83A19"/>
    <w:rsid w:val="00D8436E"/>
    <w:rsid w:val="00D84452"/>
    <w:rsid w:val="00D857B6"/>
    <w:rsid w:val="00D868CD"/>
    <w:rsid w:val="00D86A85"/>
    <w:rsid w:val="00D90A75"/>
    <w:rsid w:val="00D91BA8"/>
    <w:rsid w:val="00D95ABC"/>
    <w:rsid w:val="00D97B8E"/>
    <w:rsid w:val="00DA4514"/>
    <w:rsid w:val="00DA7E80"/>
    <w:rsid w:val="00DB1EE2"/>
    <w:rsid w:val="00DC47A2"/>
    <w:rsid w:val="00DC5129"/>
    <w:rsid w:val="00DD1297"/>
    <w:rsid w:val="00DE1551"/>
    <w:rsid w:val="00DE1A09"/>
    <w:rsid w:val="00DE565D"/>
    <w:rsid w:val="00DE7FB7"/>
    <w:rsid w:val="00DF1CC4"/>
    <w:rsid w:val="00DF5D65"/>
    <w:rsid w:val="00DF6309"/>
    <w:rsid w:val="00E01C46"/>
    <w:rsid w:val="00E106E2"/>
    <w:rsid w:val="00E1262C"/>
    <w:rsid w:val="00E1582F"/>
    <w:rsid w:val="00E16229"/>
    <w:rsid w:val="00E20DDA"/>
    <w:rsid w:val="00E2257A"/>
    <w:rsid w:val="00E24B0C"/>
    <w:rsid w:val="00E276B3"/>
    <w:rsid w:val="00E32A8B"/>
    <w:rsid w:val="00E33D13"/>
    <w:rsid w:val="00E33DBC"/>
    <w:rsid w:val="00E35F51"/>
    <w:rsid w:val="00E36054"/>
    <w:rsid w:val="00E37E7B"/>
    <w:rsid w:val="00E4006E"/>
    <w:rsid w:val="00E46E04"/>
    <w:rsid w:val="00E5209B"/>
    <w:rsid w:val="00E53C3E"/>
    <w:rsid w:val="00E61009"/>
    <w:rsid w:val="00E64130"/>
    <w:rsid w:val="00E670B7"/>
    <w:rsid w:val="00E72C24"/>
    <w:rsid w:val="00E75910"/>
    <w:rsid w:val="00E77A87"/>
    <w:rsid w:val="00E802BE"/>
    <w:rsid w:val="00E87396"/>
    <w:rsid w:val="00E91719"/>
    <w:rsid w:val="00E95A3F"/>
    <w:rsid w:val="00E96F6F"/>
    <w:rsid w:val="00EA01C9"/>
    <w:rsid w:val="00EA15B4"/>
    <w:rsid w:val="00EA1F3E"/>
    <w:rsid w:val="00EB478A"/>
    <w:rsid w:val="00EB6DE8"/>
    <w:rsid w:val="00EB7402"/>
    <w:rsid w:val="00EC2438"/>
    <w:rsid w:val="00EC42A3"/>
    <w:rsid w:val="00ED1878"/>
    <w:rsid w:val="00EE0B73"/>
    <w:rsid w:val="00EE2723"/>
    <w:rsid w:val="00EE787B"/>
    <w:rsid w:val="00EE7C47"/>
    <w:rsid w:val="00F14C0E"/>
    <w:rsid w:val="00F17EA5"/>
    <w:rsid w:val="00F201B4"/>
    <w:rsid w:val="00F21FA6"/>
    <w:rsid w:val="00F23DB1"/>
    <w:rsid w:val="00F26258"/>
    <w:rsid w:val="00F409C9"/>
    <w:rsid w:val="00F436BA"/>
    <w:rsid w:val="00F4493A"/>
    <w:rsid w:val="00F504D7"/>
    <w:rsid w:val="00F54BD7"/>
    <w:rsid w:val="00F54E7A"/>
    <w:rsid w:val="00F80E39"/>
    <w:rsid w:val="00F8260B"/>
    <w:rsid w:val="00F83033"/>
    <w:rsid w:val="00F84B61"/>
    <w:rsid w:val="00F855AF"/>
    <w:rsid w:val="00F929C5"/>
    <w:rsid w:val="00F966AA"/>
    <w:rsid w:val="00FA4E61"/>
    <w:rsid w:val="00FA7BAC"/>
    <w:rsid w:val="00FB538F"/>
    <w:rsid w:val="00FB7439"/>
    <w:rsid w:val="00FB76F5"/>
    <w:rsid w:val="00FC04D7"/>
    <w:rsid w:val="00FC3071"/>
    <w:rsid w:val="00FC4A9A"/>
    <w:rsid w:val="00FD15E6"/>
    <w:rsid w:val="00FD1D70"/>
    <w:rsid w:val="00FD5902"/>
    <w:rsid w:val="00FD6A7D"/>
    <w:rsid w:val="00FE0A29"/>
    <w:rsid w:val="00FE236D"/>
    <w:rsid w:val="00FE31F1"/>
    <w:rsid w:val="00FE7EFA"/>
    <w:rsid w:val="00FF0032"/>
    <w:rsid w:val="00FF1313"/>
    <w:rsid w:val="0430FAD8"/>
    <w:rsid w:val="0BC00119"/>
    <w:rsid w:val="0CDE8543"/>
    <w:rsid w:val="0E82203E"/>
    <w:rsid w:val="0FDAAE72"/>
    <w:rsid w:val="11EB7358"/>
    <w:rsid w:val="1213474B"/>
    <w:rsid w:val="149A12E3"/>
    <w:rsid w:val="181A3B51"/>
    <w:rsid w:val="1867944F"/>
    <w:rsid w:val="1C1AD4D9"/>
    <w:rsid w:val="1C4D8106"/>
    <w:rsid w:val="1CC3340B"/>
    <w:rsid w:val="1E225A5E"/>
    <w:rsid w:val="1EB96C5F"/>
    <w:rsid w:val="212A5FA3"/>
    <w:rsid w:val="25523FCE"/>
    <w:rsid w:val="295F7DF4"/>
    <w:rsid w:val="2A43C226"/>
    <w:rsid w:val="2EAAF12D"/>
    <w:rsid w:val="3050311F"/>
    <w:rsid w:val="3333F308"/>
    <w:rsid w:val="363AB401"/>
    <w:rsid w:val="36EE8901"/>
    <w:rsid w:val="3AC495F4"/>
    <w:rsid w:val="3F6DBEA2"/>
    <w:rsid w:val="40BA319C"/>
    <w:rsid w:val="44CBF076"/>
    <w:rsid w:val="46407D63"/>
    <w:rsid w:val="477BF7DE"/>
    <w:rsid w:val="4B7E28DD"/>
    <w:rsid w:val="4BE43A6E"/>
    <w:rsid w:val="4EC77763"/>
    <w:rsid w:val="50BDF2AF"/>
    <w:rsid w:val="50D0A9AC"/>
    <w:rsid w:val="52110ADE"/>
    <w:rsid w:val="557F7A3E"/>
    <w:rsid w:val="55C5F506"/>
    <w:rsid w:val="5B93E6DD"/>
    <w:rsid w:val="5CB78587"/>
    <w:rsid w:val="5F5D2FFF"/>
    <w:rsid w:val="60DCAB58"/>
    <w:rsid w:val="6313B8B2"/>
    <w:rsid w:val="6581C028"/>
    <w:rsid w:val="6594B5AB"/>
    <w:rsid w:val="70317993"/>
    <w:rsid w:val="70B9D17B"/>
    <w:rsid w:val="74FF42D2"/>
    <w:rsid w:val="756DF26F"/>
    <w:rsid w:val="75920C39"/>
    <w:rsid w:val="7E625D37"/>
    <w:rsid w:val="7E77B265"/>
    <w:rsid w:val="7FE1D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4496AB"/>
  <w15:docId w15:val="{BCEA83E5-3EB3-4931-B120-F6F1F861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70C"/>
    <w:rPr>
      <w:rFonts w:asciiTheme="minorHAnsi" w:hAnsiTheme="minorHAnsi"/>
      <w:sz w:val="18"/>
      <w:szCs w:val="24"/>
    </w:rPr>
  </w:style>
  <w:style w:type="paragraph" w:styleId="Heading1">
    <w:name w:val="heading 1"/>
    <w:basedOn w:val="Normal"/>
    <w:next w:val="Normal"/>
    <w:qFormat/>
    <w:rsid w:val="007D03AD"/>
    <w:pPr>
      <w:spacing w:before="200" w:after="120"/>
      <w:outlineLvl w:val="0"/>
    </w:pPr>
    <w:rPr>
      <w:caps/>
      <w:sz w:val="32"/>
    </w:rPr>
  </w:style>
  <w:style w:type="paragraph" w:styleId="Heading2">
    <w:name w:val="heading 2"/>
    <w:basedOn w:val="Normal"/>
    <w:next w:val="Normal"/>
    <w:qFormat/>
    <w:rsid w:val="007D03AD"/>
    <w:pPr>
      <w:keepNext/>
      <w:spacing w:before="120" w:after="120"/>
      <w:outlineLvl w:val="1"/>
    </w:pPr>
    <w:rPr>
      <w:rFonts w:asciiTheme="majorHAnsi" w:hAnsiTheme="majorHAnsi"/>
      <w:b/>
      <w:color w:val="000000" w:themeColor="text1"/>
      <w:sz w:val="24"/>
    </w:rPr>
  </w:style>
  <w:style w:type="paragraph" w:styleId="Heading3">
    <w:name w:val="heading 3"/>
    <w:basedOn w:val="Normal"/>
    <w:next w:val="Normal"/>
    <w:qFormat/>
    <w:rsid w:val="00FD1D70"/>
    <w:pPr>
      <w:jc w:val="center"/>
      <w:outlineLvl w:val="2"/>
    </w:pPr>
    <w:rPr>
      <w:i/>
      <w:sz w:val="13"/>
    </w:rPr>
  </w:style>
  <w:style w:type="paragraph" w:styleId="Heading4">
    <w:name w:val="heading 4"/>
    <w:basedOn w:val="Normal"/>
    <w:next w:val="Normal"/>
    <w:link w:val="Heading4Char"/>
    <w:uiPriority w:val="9"/>
    <w:semiHidden/>
    <w:qFormat/>
    <w:rsid w:val="00490804"/>
    <w:pPr>
      <w:jc w:val="righ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026CEE"/>
    <w:rPr>
      <w:rFonts w:asciiTheme="minorHAnsi" w:hAnsiTheme="minorHAnsi"/>
      <w:sz w:val="18"/>
      <w:szCs w:val="24"/>
    </w:rPr>
  </w:style>
  <w:style w:type="paragraph" w:styleId="BalloonText">
    <w:name w:val="Balloon Text"/>
    <w:basedOn w:val="Normal"/>
    <w:semiHidden/>
    <w:rsid w:val="0002798A"/>
    <w:rPr>
      <w:rFonts w:ascii="Tahoma" w:hAnsi="Tahoma" w:cs="Tahoma"/>
      <w:sz w:val="16"/>
      <w:szCs w:val="16"/>
    </w:rPr>
  </w:style>
  <w:style w:type="paragraph" w:customStyle="1" w:styleId="Italic">
    <w:name w:val="Italic"/>
    <w:basedOn w:val="Normal"/>
    <w:semiHidden/>
    <w:qFormat/>
    <w:rsid w:val="00490804"/>
    <w:pPr>
      <w:spacing w:before="120" w:after="60"/>
    </w:pPr>
    <w:rPr>
      <w:i/>
      <w:sz w:val="20"/>
      <w:szCs w:val="20"/>
    </w:rPr>
  </w:style>
  <w:style w:type="paragraph" w:customStyle="1" w:styleId="Checkbox">
    <w:name w:val="Checkbox"/>
    <w:basedOn w:val="Normal"/>
    <w:next w:val="Normal"/>
    <w:semiHidden/>
    <w:qFormat/>
    <w:rsid w:val="00490804"/>
    <w:pPr>
      <w:jc w:val="center"/>
    </w:pPr>
    <w:rPr>
      <w:sz w:val="17"/>
      <w:szCs w:val="19"/>
    </w:rPr>
  </w:style>
  <w:style w:type="paragraph" w:customStyle="1" w:styleId="FieldText">
    <w:name w:val="Field Text"/>
    <w:basedOn w:val="Normal"/>
    <w:link w:val="FieldTextChar"/>
    <w:semiHidden/>
    <w:qFormat/>
    <w:rsid w:val="00490804"/>
    <w:rPr>
      <w:b/>
      <w:szCs w:val="19"/>
    </w:rPr>
  </w:style>
  <w:style w:type="character" w:customStyle="1" w:styleId="FieldTextChar">
    <w:name w:val="Field Text Char"/>
    <w:basedOn w:val="DefaultParagraphFont"/>
    <w:link w:val="FieldText"/>
    <w:semiHidden/>
    <w:rsid w:val="00026CEE"/>
    <w:rPr>
      <w:rFonts w:asciiTheme="minorHAnsi" w:hAnsiTheme="minorHAnsi"/>
      <w:b/>
      <w:sz w:val="18"/>
      <w:szCs w:val="19"/>
    </w:rPr>
  </w:style>
  <w:style w:type="table" w:styleId="TableGrid">
    <w:name w:val="Table Grid"/>
    <w:basedOn w:val="TableNormal"/>
    <w:uiPriority w:val="59"/>
    <w:rsid w:val="00856C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D03AD"/>
    <w:rPr>
      <w:color w:val="808080"/>
    </w:rPr>
  </w:style>
  <w:style w:type="paragraph" w:styleId="Header">
    <w:name w:val="header"/>
    <w:basedOn w:val="Normal"/>
    <w:link w:val="HeaderChar"/>
    <w:uiPriority w:val="99"/>
    <w:semiHidden/>
    <w:rsid w:val="00176E67"/>
    <w:pPr>
      <w:tabs>
        <w:tab w:val="center" w:pos="4680"/>
        <w:tab w:val="right" w:pos="9360"/>
      </w:tabs>
    </w:pPr>
  </w:style>
  <w:style w:type="character" w:customStyle="1" w:styleId="HeaderChar">
    <w:name w:val="Header Char"/>
    <w:basedOn w:val="DefaultParagraphFont"/>
    <w:link w:val="Header"/>
    <w:uiPriority w:val="99"/>
    <w:semiHidden/>
    <w:rsid w:val="00026CEE"/>
    <w:rPr>
      <w:rFonts w:asciiTheme="minorHAnsi" w:hAnsiTheme="minorHAnsi"/>
      <w:sz w:val="18"/>
      <w:szCs w:val="24"/>
    </w:rPr>
  </w:style>
  <w:style w:type="paragraph" w:styleId="Footer">
    <w:name w:val="footer"/>
    <w:basedOn w:val="Normal"/>
    <w:link w:val="FooterChar"/>
    <w:uiPriority w:val="99"/>
    <w:semiHidden/>
    <w:rsid w:val="00061632"/>
    <w:pPr>
      <w:jc w:val="center"/>
    </w:pPr>
  </w:style>
  <w:style w:type="character" w:customStyle="1" w:styleId="FooterChar">
    <w:name w:val="Footer Char"/>
    <w:basedOn w:val="DefaultParagraphFont"/>
    <w:link w:val="Footer"/>
    <w:uiPriority w:val="99"/>
    <w:semiHidden/>
    <w:rsid w:val="00026CEE"/>
    <w:rPr>
      <w:rFonts w:asciiTheme="minorHAnsi" w:hAnsiTheme="minorHAnsi"/>
      <w:sz w:val="18"/>
      <w:szCs w:val="24"/>
    </w:rPr>
  </w:style>
  <w:style w:type="table" w:styleId="TableGridLight">
    <w:name w:val="Grid Table Light"/>
    <w:basedOn w:val="TableNormal"/>
    <w:uiPriority w:val="40"/>
    <w:rsid w:val="00602863"/>
    <w:tblPr>
      <w:tblCellMar>
        <w:left w:w="0" w:type="dxa"/>
        <w:right w:w="0" w:type="dxa"/>
      </w:tblCellMar>
    </w:tblPr>
    <w:tblStylePr w:type="firstRow">
      <w:rPr>
        <w:b w:val="0"/>
        <w:i w:val="0"/>
      </w:rPr>
    </w:tblStylePr>
  </w:style>
  <w:style w:type="table" w:styleId="PlainTable3">
    <w:name w:val="Plain Table 3"/>
    <w:basedOn w:val="TableNormal"/>
    <w:uiPriority w:val="43"/>
    <w:rsid w:val="00602863"/>
    <w:tblPr>
      <w:tblStyleRowBandSize w:val="1"/>
      <w:tblStyleColBandSize w:val="1"/>
      <w:tblCellMar>
        <w:left w:w="0" w:type="dxa"/>
        <w:right w:w="0" w:type="dxa"/>
      </w:tblCellMar>
    </w:tblPr>
    <w:tcPr>
      <w:vAlign w:val="bottom"/>
    </w:tcPr>
    <w:tblStylePr w:type="firstRow">
      <w:rPr>
        <w:b w:val="0"/>
        <w:bCs/>
        <w:i w:val="0"/>
        <w:caps w:val="0"/>
      </w:rPr>
      <w:tblPr/>
      <w:tcPr>
        <w:tcBorders>
          <w:top w:val="nil"/>
          <w:left w:val="nil"/>
          <w:bottom w:val="nil"/>
          <w:right w:val="nil"/>
          <w:insideH w:val="nil"/>
          <w:insideV w:val="nil"/>
          <w:tl2br w:val="nil"/>
          <w:tr2bl w:val="nil"/>
        </w:tcBorders>
      </w:tcPr>
    </w:tblStylePr>
    <w:tblStylePr w:type="lastRow">
      <w:rPr>
        <w:b/>
        <w:bCs/>
        <w:caps/>
      </w:rPr>
      <w:tblPr/>
      <w:tcPr>
        <w:tcBorders>
          <w:top w:val="nil"/>
        </w:tcBorders>
      </w:tcPr>
    </w:tblStylePr>
    <w:tblStylePr w:type="firstCol">
      <w:rPr>
        <w:b w:val="0"/>
        <w:bCs/>
        <w:i w:val="0"/>
        <w:caps w:val="0"/>
      </w:rPr>
      <w:tblPr/>
      <w:tcPr>
        <w:tcBorders>
          <w:top w:val="nil"/>
          <w:left w:val="nil"/>
          <w:bottom w:val="nil"/>
          <w:right w:val="nil"/>
          <w:insideH w:val="nil"/>
          <w:insideV w:val="nil"/>
          <w:tl2br w:val="nil"/>
          <w:tr2bl w:val="nil"/>
        </w:tcBorders>
      </w:tcPr>
    </w:tblStylePr>
    <w:tblStylePr w:type="lastCol">
      <w:rPr>
        <w:b/>
        <w:bCs/>
        <w:caps/>
      </w:rPr>
      <w:tblPr/>
      <w:tcPr>
        <w:tcBorders>
          <w:left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neCell">
      <w:tblPr/>
      <w:tcPr>
        <w:tcBorders>
          <w:left w:val="nil"/>
        </w:tcBorders>
      </w:tcPr>
    </w:tblStylePr>
    <w:tblStylePr w:type="nwCell">
      <w:tblPr/>
      <w:tcPr>
        <w:tcBorders>
          <w:right w:val="nil"/>
        </w:tcBorders>
      </w:tcPr>
    </w:tblStylePr>
  </w:style>
  <w:style w:type="paragraph" w:styleId="Title">
    <w:name w:val="Title"/>
    <w:basedOn w:val="Normal"/>
    <w:next w:val="Normal"/>
    <w:link w:val="TitleChar"/>
    <w:uiPriority w:val="10"/>
    <w:qFormat/>
    <w:rsid w:val="007D03AD"/>
    <w:rPr>
      <w:rFonts w:asciiTheme="majorHAnsi" w:hAnsiTheme="majorHAnsi"/>
      <w:b/>
      <w:sz w:val="48"/>
    </w:rPr>
  </w:style>
  <w:style w:type="character" w:customStyle="1" w:styleId="TitleChar">
    <w:name w:val="Title Char"/>
    <w:basedOn w:val="DefaultParagraphFont"/>
    <w:link w:val="Title"/>
    <w:uiPriority w:val="10"/>
    <w:rsid w:val="002E0300"/>
    <w:rPr>
      <w:rFonts w:asciiTheme="majorHAnsi" w:hAnsiTheme="majorHAnsi"/>
      <w:b/>
      <w:sz w:val="48"/>
      <w:szCs w:val="24"/>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2474BA"/>
    <w:pPr>
      <w:ind w:left="720"/>
      <w:contextualSpacing/>
    </w:pPr>
  </w:style>
  <w:style w:type="paragraph" w:styleId="Revision">
    <w:name w:val="Revision"/>
    <w:hidden/>
    <w:uiPriority w:val="99"/>
    <w:semiHidden/>
    <w:rsid w:val="00A94039"/>
    <w:rPr>
      <w:rFonts w:asciiTheme="minorHAnsi" w:hAnsiTheme="minorHAnsi"/>
      <w:sz w:val="18"/>
      <w:szCs w:val="24"/>
    </w:rPr>
  </w:style>
  <w:style w:type="character" w:styleId="CommentReference">
    <w:name w:val="annotation reference"/>
    <w:basedOn w:val="DefaultParagraphFont"/>
    <w:uiPriority w:val="99"/>
    <w:rsid w:val="00A94039"/>
    <w:rPr>
      <w:sz w:val="16"/>
      <w:szCs w:val="16"/>
    </w:rPr>
  </w:style>
  <w:style w:type="paragraph" w:styleId="CommentText">
    <w:name w:val="annotation text"/>
    <w:basedOn w:val="Normal"/>
    <w:link w:val="CommentTextChar"/>
    <w:uiPriority w:val="99"/>
    <w:rsid w:val="00A94039"/>
    <w:rPr>
      <w:sz w:val="20"/>
      <w:szCs w:val="20"/>
    </w:rPr>
  </w:style>
  <w:style w:type="character" w:customStyle="1" w:styleId="CommentTextChar">
    <w:name w:val="Comment Text Char"/>
    <w:basedOn w:val="DefaultParagraphFont"/>
    <w:link w:val="CommentText"/>
    <w:uiPriority w:val="99"/>
    <w:rsid w:val="00A94039"/>
    <w:rPr>
      <w:rFonts w:asciiTheme="minorHAnsi" w:hAnsiTheme="minorHAnsi"/>
    </w:rPr>
  </w:style>
  <w:style w:type="paragraph" w:styleId="CommentSubject">
    <w:name w:val="annotation subject"/>
    <w:basedOn w:val="CommentText"/>
    <w:next w:val="CommentText"/>
    <w:link w:val="CommentSubjectChar"/>
    <w:uiPriority w:val="99"/>
    <w:semiHidden/>
    <w:rsid w:val="00A94039"/>
    <w:rPr>
      <w:b/>
      <w:bCs/>
    </w:rPr>
  </w:style>
  <w:style w:type="character" w:customStyle="1" w:styleId="CommentSubjectChar">
    <w:name w:val="Comment Subject Char"/>
    <w:basedOn w:val="CommentTextChar"/>
    <w:link w:val="CommentSubject"/>
    <w:uiPriority w:val="99"/>
    <w:semiHidden/>
    <w:rsid w:val="00A94039"/>
    <w:rPr>
      <w:rFonts w:asciiTheme="minorHAnsi" w:hAnsiTheme="minorHAnsi"/>
      <w:b/>
      <w:bCs/>
    </w:rPr>
  </w:style>
  <w:style w:type="paragraph" w:styleId="BodyText">
    <w:name w:val="Body Text"/>
    <w:basedOn w:val="Normal"/>
    <w:link w:val="BodyTextChar"/>
    <w:rsid w:val="00806D38"/>
    <w:pPr>
      <w:spacing w:after="120" w:line="252" w:lineRule="auto"/>
      <w:jc w:val="both"/>
    </w:pPr>
    <w:rPr>
      <w:rFonts w:eastAsiaTheme="minorEastAsia" w:cstheme="minorBidi"/>
      <w:sz w:val="23"/>
      <w:szCs w:val="22"/>
    </w:rPr>
  </w:style>
  <w:style w:type="character" w:customStyle="1" w:styleId="BodyTextChar">
    <w:name w:val="Body Text Char"/>
    <w:basedOn w:val="DefaultParagraphFont"/>
    <w:link w:val="BodyText"/>
    <w:rsid w:val="00806D38"/>
    <w:rPr>
      <w:rFonts w:asciiTheme="minorHAnsi" w:eastAsiaTheme="minorEastAsia" w:hAnsiTheme="minorHAnsi" w:cstheme="minorBidi"/>
      <w:sz w:val="23"/>
      <w:szCs w:val="22"/>
    </w:rPr>
  </w:style>
  <w:style w:type="character" w:customStyle="1" w:styleId="normaltextrun">
    <w:name w:val="normaltextrun"/>
    <w:basedOn w:val="DefaultParagraphFont"/>
    <w:rsid w:val="00806D38"/>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rsid w:val="00806D38"/>
    <w:rPr>
      <w:rFonts w:asciiTheme="minorHAnsi" w:hAnsiTheme="minorHAnsi"/>
      <w:sz w:val="18"/>
      <w:szCs w:val="24"/>
    </w:rPr>
  </w:style>
  <w:style w:type="character" w:customStyle="1" w:styleId="cf01">
    <w:name w:val="cf01"/>
    <w:basedOn w:val="DefaultParagraphFont"/>
    <w:rsid w:val="005076E4"/>
    <w:rPr>
      <w:rFonts w:ascii="Segoe UI" w:hAnsi="Segoe UI" w:cs="Segoe UI" w:hint="default"/>
      <w:sz w:val="18"/>
      <w:szCs w:val="18"/>
    </w:rPr>
  </w:style>
  <w:style w:type="paragraph" w:styleId="EndnoteText">
    <w:name w:val="endnote text"/>
    <w:basedOn w:val="Normal"/>
    <w:link w:val="EndnoteTextChar"/>
    <w:uiPriority w:val="99"/>
    <w:semiHidden/>
    <w:rsid w:val="00056D1A"/>
    <w:rPr>
      <w:sz w:val="20"/>
      <w:szCs w:val="20"/>
    </w:rPr>
  </w:style>
  <w:style w:type="character" w:customStyle="1" w:styleId="EndnoteTextChar">
    <w:name w:val="Endnote Text Char"/>
    <w:basedOn w:val="DefaultParagraphFont"/>
    <w:link w:val="EndnoteText"/>
    <w:uiPriority w:val="99"/>
    <w:semiHidden/>
    <w:rsid w:val="00056D1A"/>
    <w:rPr>
      <w:rFonts w:asciiTheme="minorHAnsi" w:hAnsiTheme="minorHAnsi"/>
    </w:rPr>
  </w:style>
  <w:style w:type="character" w:styleId="EndnoteReference">
    <w:name w:val="endnote reference"/>
    <w:basedOn w:val="DefaultParagraphFont"/>
    <w:uiPriority w:val="99"/>
    <w:semiHidden/>
    <w:rsid w:val="00056D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5358283">
      <w:bodyDiv w:val="1"/>
      <w:marLeft w:val="0"/>
      <w:marRight w:val="0"/>
      <w:marTop w:val="0"/>
      <w:marBottom w:val="0"/>
      <w:divBdr>
        <w:top w:val="none" w:sz="0" w:space="0" w:color="auto"/>
        <w:left w:val="none" w:sz="0" w:space="0" w:color="auto"/>
        <w:bottom w:val="none" w:sz="0" w:space="0" w:color="auto"/>
        <w:right w:val="none" w:sz="0" w:space="0" w:color="auto"/>
      </w:divBdr>
    </w:div>
    <w:div w:id="137966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b498523\AppData\Roaming\Microsoft\Templates\Employment%20application%20(onlin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15">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1525311AB964BB2CC44057487EA39" ma:contentTypeVersion="6" ma:contentTypeDescription="Create a new document." ma:contentTypeScope="" ma:versionID="30bb1a25400663ff37290e55b8acea5a">
  <xsd:schema xmlns:xsd="http://www.w3.org/2001/XMLSchema" xmlns:xs="http://www.w3.org/2001/XMLSchema" xmlns:p="http://schemas.microsoft.com/office/2006/metadata/properties" xmlns:ns2="bbf4dcc0-b085-48fd-bd2e-6f4903541c94" xmlns:ns3="bbf02f91-faf2-43db-a0b5-a28521d18c6b" targetNamespace="http://schemas.microsoft.com/office/2006/metadata/properties" ma:root="true" ma:fieldsID="d2be4929143d1b7361d86c52fb613157" ns2:_="" ns3:_="">
    <xsd:import namespace="bbf4dcc0-b085-48fd-bd2e-6f4903541c94"/>
    <xsd:import namespace="bbf02f91-faf2-43db-a0b5-a28521d18c6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4dcc0-b085-48fd-bd2e-6f4903541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f02f91-faf2-43db-a0b5-a28521d18c6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8163E-7FEE-4356-B2D9-1508A15A0C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7F6DBE-8DF8-495B-81F5-B01D0AF97B18}">
  <ds:schemaRefs>
    <ds:schemaRef ds:uri="http://schemas.microsoft.com/sharepoint/v3/contenttype/forms"/>
  </ds:schemaRefs>
</ds:datastoreItem>
</file>

<file path=customXml/itemProps3.xml><?xml version="1.0" encoding="utf-8"?>
<ds:datastoreItem xmlns:ds="http://schemas.openxmlformats.org/officeDocument/2006/customXml" ds:itemID="{A9474A73-63E9-45B7-A92F-52D22BD7D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f4dcc0-b085-48fd-bd2e-6f4903541c94"/>
    <ds:schemaRef ds:uri="bbf02f91-faf2-43db-a0b5-a28521d18c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11FE9C-EEBD-4ED6-AFE4-A39E440A9E14}">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Employment application (online)</Template>
  <TotalTime>56</TotalTime>
  <Pages>7</Pages>
  <Words>2521</Words>
  <Characters>16007</Characters>
  <Application>Microsoft Office Word</Application>
  <DocSecurity>0</DocSecurity>
  <Lines>666</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Samer Al-Samarrai</dc:creator>
  <cp:keywords/>
  <cp:lastModifiedBy>Themba Chirwa</cp:lastModifiedBy>
  <cp:revision>7</cp:revision>
  <dcterms:created xsi:type="dcterms:W3CDTF">2025-06-13T07:37:00Z</dcterms:created>
  <dcterms:modified xsi:type="dcterms:W3CDTF">2025-06-14T17:08:00Z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0x0101003531525311AB964BB2CC44057487EA39</vt:lpwstr>
  </property>
  <property fmtid="{D5CDD505-2E9C-101B-9397-08002B2CF9AE}" pid="3" name="ClassificationContentMarkingFooterShapeIds">
    <vt:lpwstr>7f490034,62c3d98a,7f80f8db</vt:lpwstr>
  </property>
  <property fmtid="{D5CDD505-2E9C-101B-9397-08002B2CF9AE}" pid="4" name="ClassificationContentMarkingFooterFontProps">
    <vt:lpwstr>#000000,10,Calibri</vt:lpwstr>
  </property>
  <property fmtid="{D5CDD505-2E9C-101B-9397-08002B2CF9AE}" pid="5" name="ClassificationContentMarkingFooterText">
    <vt:lpwstr>Official Use Only</vt:lpwstr>
  </property>
  <property fmtid="{D5CDD505-2E9C-101B-9397-08002B2CF9AE}" pid="6" name="MSIP_Label_f1bf45b6-5649-4236-82a3-f45024cd282e_Enabled">
    <vt:lpwstr>true</vt:lpwstr>
  </property>
  <property fmtid="{D5CDD505-2E9C-101B-9397-08002B2CF9AE}" pid="7" name="MSIP_Label_f1bf45b6-5649-4236-82a3-f45024cd282e_SetDate">
    <vt:lpwstr>2025-06-10T05:43:53Z</vt:lpwstr>
  </property>
  <property fmtid="{D5CDD505-2E9C-101B-9397-08002B2CF9AE}" pid="8" name="MSIP_Label_f1bf45b6-5649-4236-82a3-f45024cd282e_Method">
    <vt:lpwstr>Standard</vt:lpwstr>
  </property>
  <property fmtid="{D5CDD505-2E9C-101B-9397-08002B2CF9AE}" pid="9" name="MSIP_Label_f1bf45b6-5649-4236-82a3-f45024cd282e_Name">
    <vt:lpwstr>Official Use Only</vt:lpwstr>
  </property>
  <property fmtid="{D5CDD505-2E9C-101B-9397-08002B2CF9AE}" pid="10" name="MSIP_Label_f1bf45b6-5649-4236-82a3-f45024cd282e_SiteId">
    <vt:lpwstr>31a2fec0-266b-4c67-b56e-2796d8f59c36</vt:lpwstr>
  </property>
  <property fmtid="{D5CDD505-2E9C-101B-9397-08002B2CF9AE}" pid="11" name="MSIP_Label_f1bf45b6-5649-4236-82a3-f45024cd282e_ActionId">
    <vt:lpwstr>35d00dc4-584a-477d-a680-a9ea9b32ff30</vt:lpwstr>
  </property>
  <property fmtid="{D5CDD505-2E9C-101B-9397-08002B2CF9AE}" pid="12" name="MSIP_Label_f1bf45b6-5649-4236-82a3-f45024cd282e_ContentBits">
    <vt:lpwstr>2</vt:lpwstr>
  </property>
  <property fmtid="{D5CDD505-2E9C-101B-9397-08002B2CF9AE}" pid="13" name="MSIP_Label_f1bf45b6-5649-4236-82a3-f45024cd282e_Tag">
    <vt:lpwstr>10, 3, 0, 1</vt:lpwstr>
  </property>
  <property fmtid="{D5CDD505-2E9C-101B-9397-08002B2CF9AE}" pid="14" name="GrammarlyDocumentId">
    <vt:lpwstr>d786b61b-290f-45d6-846c-23c50b854684</vt:lpwstr>
  </property>
</Properties>
</file>